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F24ED" w14:textId="77777777" w:rsidR="00C94020" w:rsidRPr="00425903" w:rsidRDefault="00C94020"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C94020" w:rsidRPr="00425903" w14:paraId="6394BFDE" w14:textId="77777777">
        <w:tc>
          <w:tcPr>
            <w:tcW w:w="10173" w:type="dxa"/>
            <w:tcFitText/>
            <w:vAlign w:val="center"/>
          </w:tcPr>
          <w:p w14:paraId="049881AD" w14:textId="77777777" w:rsidR="00C94020" w:rsidRPr="007C45A5" w:rsidRDefault="00C94020"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69B37AB3" w14:textId="77777777" w:rsidR="00C94020" w:rsidRPr="007C45A5" w:rsidRDefault="00C94020"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25770F5A" w14:textId="77777777" w:rsidR="00C94020" w:rsidRPr="00425903" w:rsidRDefault="00C94020"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C94020" w:rsidRPr="00425903" w14:paraId="40766FF2" w14:textId="77777777">
        <w:tc>
          <w:tcPr>
            <w:tcW w:w="10173" w:type="dxa"/>
          </w:tcPr>
          <w:p w14:paraId="5C918F1F" w14:textId="77777777" w:rsidR="00C94020" w:rsidRPr="00425903" w:rsidRDefault="00C94020"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572C928B" w14:textId="77777777" w:rsidR="00C94020" w:rsidRPr="00425903" w:rsidRDefault="00C94020"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3FEC91E" w14:textId="77777777" w:rsidR="00C94020" w:rsidRPr="00425903" w:rsidRDefault="00C94020"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1AB16DE9" w14:textId="77777777" w:rsidR="00C94020" w:rsidRPr="00425903" w:rsidRDefault="00C94020" w:rsidP="00DF286A">
      <w:pPr>
        <w:ind w:right="-5"/>
        <w:jc w:val="center"/>
        <w:rPr>
          <w:b/>
          <w:bCs/>
          <w:sz w:val="28"/>
          <w:szCs w:val="28"/>
        </w:rPr>
      </w:pPr>
    </w:p>
    <w:p w14:paraId="23D232B4" w14:textId="77777777" w:rsidR="00C94020" w:rsidRPr="00425903" w:rsidRDefault="00C94020" w:rsidP="00DF286A">
      <w:pPr>
        <w:ind w:right="-5"/>
        <w:jc w:val="center"/>
        <w:rPr>
          <w:b/>
          <w:bCs/>
          <w:sz w:val="28"/>
          <w:szCs w:val="28"/>
        </w:rPr>
      </w:pPr>
      <w:r w:rsidRPr="00425903">
        <w:rPr>
          <w:b/>
          <w:bCs/>
          <w:sz w:val="28"/>
          <w:szCs w:val="28"/>
        </w:rPr>
        <w:t xml:space="preserve">ОТДЕЛЕНИЕ БИОТЕХНОЛОГИИ </w:t>
      </w:r>
    </w:p>
    <w:p w14:paraId="51EFD990" w14:textId="77777777" w:rsidR="00C94020" w:rsidRPr="00425903" w:rsidRDefault="00C94020" w:rsidP="00DF286A">
      <w:pPr>
        <w:ind w:right="-5"/>
        <w:jc w:val="center"/>
        <w:rPr>
          <w:b/>
          <w:bCs/>
          <w:sz w:val="28"/>
          <w:szCs w:val="28"/>
        </w:rPr>
      </w:pPr>
    </w:p>
    <w:p w14:paraId="797A4FA9" w14:textId="77777777" w:rsidR="00C94020" w:rsidRPr="00425903" w:rsidRDefault="00C94020" w:rsidP="00DF286A">
      <w:pPr>
        <w:rPr>
          <w:rFonts w:ascii="Book Antiqua" w:hAnsi="Book Antiqua" w:cs="Book Antiqua"/>
          <w:b/>
          <w:bCs/>
        </w:rPr>
      </w:pPr>
    </w:p>
    <w:p w14:paraId="644F0B3E" w14:textId="77777777" w:rsidR="00C94020" w:rsidRPr="00425903" w:rsidRDefault="00C94020" w:rsidP="00DF286A">
      <w:pPr>
        <w:rPr>
          <w:rFonts w:ascii="Book Antiqua" w:hAnsi="Book Antiqua" w:cs="Book Antiqua"/>
          <w:b/>
          <w:bCs/>
        </w:rPr>
      </w:pPr>
    </w:p>
    <w:tbl>
      <w:tblPr>
        <w:tblW w:w="5245" w:type="dxa"/>
        <w:tblInd w:w="-106" w:type="dxa"/>
        <w:tblLook w:val="00A0" w:firstRow="1" w:lastRow="0" w:firstColumn="1" w:lastColumn="0" w:noHBand="0" w:noVBand="0"/>
      </w:tblPr>
      <w:tblGrid>
        <w:gridCol w:w="5245"/>
      </w:tblGrid>
      <w:tr w:rsidR="00C94020" w:rsidRPr="007718BB" w14:paraId="6660B9B0" w14:textId="77777777">
        <w:tc>
          <w:tcPr>
            <w:tcW w:w="5245" w:type="dxa"/>
          </w:tcPr>
          <w:p w14:paraId="476F254F" w14:textId="77777777" w:rsidR="00C94020" w:rsidRPr="007718BB" w:rsidRDefault="00C94020" w:rsidP="007718BB">
            <w:pPr>
              <w:rPr>
                <w:sz w:val="28"/>
                <w:szCs w:val="28"/>
              </w:rPr>
            </w:pPr>
            <w:r w:rsidRPr="007718BB">
              <w:rPr>
                <w:sz w:val="28"/>
                <w:szCs w:val="28"/>
              </w:rPr>
              <w:t>Одобрено на заседании</w:t>
            </w:r>
          </w:p>
          <w:p w14:paraId="0DF73519" w14:textId="77777777" w:rsidR="00C94020" w:rsidRPr="007718BB" w:rsidRDefault="00C94020" w:rsidP="007718BB">
            <w:pPr>
              <w:rPr>
                <w:sz w:val="28"/>
                <w:szCs w:val="28"/>
              </w:rPr>
            </w:pPr>
            <w:r w:rsidRPr="007718BB">
              <w:rPr>
                <w:sz w:val="28"/>
                <w:szCs w:val="28"/>
              </w:rPr>
              <w:t>Ученого совета ИАТЭ НИЯУ МИФИ</w:t>
            </w:r>
          </w:p>
          <w:p w14:paraId="5FBCBB0D" w14:textId="77777777" w:rsidR="00C94020" w:rsidRPr="007718BB" w:rsidRDefault="00C94020" w:rsidP="007718BB">
            <w:pPr>
              <w:rPr>
                <w:sz w:val="28"/>
                <w:szCs w:val="28"/>
              </w:rPr>
            </w:pPr>
            <w:r w:rsidRPr="007718BB">
              <w:rPr>
                <w:sz w:val="28"/>
                <w:szCs w:val="28"/>
              </w:rPr>
              <w:t>Протокол от 24.04.2023 № 23.4</w:t>
            </w:r>
          </w:p>
        </w:tc>
      </w:tr>
    </w:tbl>
    <w:p w14:paraId="27C07838" w14:textId="77777777" w:rsidR="00C94020" w:rsidRPr="00425903" w:rsidRDefault="00C94020" w:rsidP="00DF286A">
      <w:pPr>
        <w:rPr>
          <w:rFonts w:ascii="Book Antiqua" w:hAnsi="Book Antiqua" w:cs="Book Antiqua"/>
          <w:b/>
          <w:bCs/>
        </w:rPr>
      </w:pPr>
    </w:p>
    <w:p w14:paraId="1DD0C9AC" w14:textId="77777777" w:rsidR="00C94020" w:rsidRPr="00425903" w:rsidRDefault="00C94020" w:rsidP="00DF286A">
      <w:pPr>
        <w:jc w:val="right"/>
      </w:pPr>
    </w:p>
    <w:p w14:paraId="6DD59057" w14:textId="77777777" w:rsidR="00C94020" w:rsidRPr="00425903" w:rsidRDefault="00C94020" w:rsidP="00DF286A">
      <w:pPr>
        <w:jc w:val="right"/>
      </w:pPr>
    </w:p>
    <w:p w14:paraId="350F5709" w14:textId="77777777" w:rsidR="00C94020" w:rsidRPr="00471A7D" w:rsidRDefault="00C94020"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288AD0CF" w14:textId="77777777" w:rsidR="00C94020" w:rsidRPr="00471A7D" w:rsidRDefault="00C94020" w:rsidP="00E474D2">
      <w:pPr>
        <w:jc w:val="center"/>
        <w:rPr>
          <w:b/>
          <w:bCs/>
          <w:sz w:val="28"/>
          <w:szCs w:val="28"/>
        </w:rPr>
      </w:pPr>
      <w:r w:rsidRPr="00471A7D">
        <w:rPr>
          <w:rStyle w:val="FontStyle140"/>
        </w:rPr>
        <w:t xml:space="preserve">ПО </w:t>
      </w:r>
      <w:r w:rsidRPr="007252A8">
        <w:rPr>
          <w:rStyle w:val="FontStyle140"/>
        </w:rPr>
        <w:t xml:space="preserve">ПРЕПОДАВАНИЮ </w:t>
      </w:r>
      <w:r w:rsidRPr="00471A7D">
        <w:rPr>
          <w:rStyle w:val="FontStyle140"/>
        </w:rPr>
        <w:t>ДИСЦИПЛИНЫ</w:t>
      </w:r>
    </w:p>
    <w:p w14:paraId="7079552F" w14:textId="77777777" w:rsidR="00C94020" w:rsidRPr="00471A7D" w:rsidRDefault="00C94020" w:rsidP="00E474D2">
      <w:pPr>
        <w:rPr>
          <w:sz w:val="28"/>
          <w:szCs w:val="28"/>
        </w:rPr>
      </w:pPr>
    </w:p>
    <w:p w14:paraId="79C5F0EB" w14:textId="77777777" w:rsidR="00C94020" w:rsidRPr="00C65BFA" w:rsidRDefault="00C94020" w:rsidP="00E474D2"/>
    <w:tbl>
      <w:tblPr>
        <w:tblW w:w="0" w:type="auto"/>
        <w:tblInd w:w="-106" w:type="dxa"/>
        <w:tblLook w:val="00A0" w:firstRow="1" w:lastRow="0" w:firstColumn="1" w:lastColumn="0" w:noHBand="0" w:noVBand="0"/>
      </w:tblPr>
      <w:tblGrid>
        <w:gridCol w:w="9571"/>
      </w:tblGrid>
      <w:tr w:rsidR="00C94020" w:rsidRPr="00C65BFA" w14:paraId="72B500C9" w14:textId="77777777" w:rsidTr="005C3A5E">
        <w:tc>
          <w:tcPr>
            <w:tcW w:w="9571" w:type="dxa"/>
            <w:tcBorders>
              <w:bottom w:val="single" w:sz="4" w:space="0" w:color="auto"/>
            </w:tcBorders>
          </w:tcPr>
          <w:p w14:paraId="39B86986" w14:textId="77777777" w:rsidR="00C94020" w:rsidRDefault="00C94020">
            <w:pPr>
              <w:jc w:val="center"/>
              <w:rPr>
                <w:b/>
                <w:bCs/>
                <w:caps/>
                <w:sz w:val="28"/>
                <w:szCs w:val="28"/>
              </w:rPr>
            </w:pPr>
            <w:r>
              <w:rPr>
                <w:b/>
                <w:bCs/>
                <w:caps/>
                <w:sz w:val="28"/>
                <w:szCs w:val="28"/>
              </w:rPr>
              <w:t>БЕЗОПАСНОСТЬ ЖИЗНЕДЕЯТЕЛЬНОСТИ</w:t>
            </w:r>
          </w:p>
        </w:tc>
      </w:tr>
      <w:tr w:rsidR="00C94020" w:rsidRPr="00C65BFA" w14:paraId="0DE1A8A3" w14:textId="77777777" w:rsidTr="005C3A5E">
        <w:tc>
          <w:tcPr>
            <w:tcW w:w="9571" w:type="dxa"/>
            <w:tcBorders>
              <w:top w:val="single" w:sz="4" w:space="0" w:color="auto"/>
            </w:tcBorders>
          </w:tcPr>
          <w:p w14:paraId="24EC0752" w14:textId="77777777" w:rsidR="00C94020" w:rsidRDefault="00C94020">
            <w:pPr>
              <w:jc w:val="center"/>
              <w:rPr>
                <w:i/>
                <w:iCs/>
                <w:sz w:val="20"/>
                <w:szCs w:val="20"/>
              </w:rPr>
            </w:pPr>
            <w:r>
              <w:rPr>
                <w:i/>
                <w:iCs/>
                <w:sz w:val="20"/>
                <w:szCs w:val="20"/>
              </w:rPr>
              <w:t>название дисциплины</w:t>
            </w:r>
          </w:p>
        </w:tc>
      </w:tr>
      <w:tr w:rsidR="00C94020" w:rsidRPr="00C65BFA" w14:paraId="53116F08" w14:textId="77777777" w:rsidTr="005C3A5E">
        <w:tc>
          <w:tcPr>
            <w:tcW w:w="9571" w:type="dxa"/>
          </w:tcPr>
          <w:p w14:paraId="250F3282" w14:textId="77777777" w:rsidR="00C94020" w:rsidRDefault="00C94020"/>
        </w:tc>
      </w:tr>
      <w:tr w:rsidR="00C94020" w:rsidRPr="00C65BFA" w14:paraId="6D33599E" w14:textId="77777777" w:rsidTr="005C3A5E">
        <w:tc>
          <w:tcPr>
            <w:tcW w:w="9571" w:type="dxa"/>
          </w:tcPr>
          <w:p w14:paraId="5EDD5C86" w14:textId="77777777" w:rsidR="00C94020" w:rsidRDefault="00C94020">
            <w:pPr>
              <w:jc w:val="center"/>
              <w:rPr>
                <w:sz w:val="28"/>
                <w:szCs w:val="28"/>
              </w:rPr>
            </w:pPr>
            <w:r>
              <w:rPr>
                <w:sz w:val="28"/>
                <w:szCs w:val="28"/>
              </w:rPr>
              <w:t xml:space="preserve">для направления подготовки </w:t>
            </w:r>
          </w:p>
        </w:tc>
      </w:tr>
      <w:tr w:rsidR="00C94020" w:rsidRPr="00C65BFA" w14:paraId="73E8D9C2" w14:textId="77777777" w:rsidTr="005C3A5E">
        <w:tc>
          <w:tcPr>
            <w:tcW w:w="9571" w:type="dxa"/>
          </w:tcPr>
          <w:p w14:paraId="6601F38A" w14:textId="77777777" w:rsidR="00C94020" w:rsidRDefault="00C94020">
            <w:pPr>
              <w:rPr>
                <w:sz w:val="28"/>
                <w:szCs w:val="28"/>
              </w:rPr>
            </w:pPr>
          </w:p>
        </w:tc>
      </w:tr>
      <w:tr w:rsidR="00C94020" w:rsidRPr="00C65BFA" w14:paraId="08CF73C9" w14:textId="77777777" w:rsidTr="005C3A5E">
        <w:tc>
          <w:tcPr>
            <w:tcW w:w="9571" w:type="dxa"/>
            <w:tcBorders>
              <w:bottom w:val="single" w:sz="4" w:space="0" w:color="auto"/>
            </w:tcBorders>
          </w:tcPr>
          <w:p w14:paraId="46F6E582" w14:textId="77777777" w:rsidR="00C94020" w:rsidRDefault="00C94020">
            <w:pPr>
              <w:jc w:val="center"/>
              <w:rPr>
                <w:sz w:val="28"/>
                <w:szCs w:val="28"/>
              </w:rPr>
            </w:pPr>
            <w:r>
              <w:rPr>
                <w:b/>
                <w:bCs/>
                <w:sz w:val="28"/>
                <w:szCs w:val="28"/>
              </w:rPr>
              <w:t>04.03.02 Химия, физика и механика материалов</w:t>
            </w:r>
          </w:p>
        </w:tc>
      </w:tr>
      <w:tr w:rsidR="00C94020" w:rsidRPr="00C65BFA" w14:paraId="37516FE7" w14:textId="77777777" w:rsidTr="005C3A5E">
        <w:tc>
          <w:tcPr>
            <w:tcW w:w="9571" w:type="dxa"/>
            <w:tcBorders>
              <w:top w:val="single" w:sz="4" w:space="0" w:color="auto"/>
            </w:tcBorders>
          </w:tcPr>
          <w:p w14:paraId="1999AB68" w14:textId="77777777" w:rsidR="00C94020" w:rsidRDefault="00C94020">
            <w:pPr>
              <w:jc w:val="center"/>
              <w:rPr>
                <w:i/>
                <w:iCs/>
                <w:sz w:val="20"/>
                <w:szCs w:val="20"/>
              </w:rPr>
            </w:pPr>
          </w:p>
        </w:tc>
      </w:tr>
      <w:tr w:rsidR="00C94020" w:rsidRPr="00C65BFA" w14:paraId="6204538A" w14:textId="77777777" w:rsidTr="005C3A5E">
        <w:tc>
          <w:tcPr>
            <w:tcW w:w="9571" w:type="dxa"/>
          </w:tcPr>
          <w:p w14:paraId="4A3EB075" w14:textId="77777777" w:rsidR="00C94020" w:rsidRDefault="00C94020">
            <w:pPr>
              <w:jc w:val="center"/>
              <w:rPr>
                <w:i/>
                <w:iCs/>
              </w:rPr>
            </w:pPr>
          </w:p>
        </w:tc>
      </w:tr>
      <w:tr w:rsidR="00C94020" w:rsidRPr="00C65BFA" w14:paraId="0812CA39" w14:textId="77777777" w:rsidTr="005C3A5E">
        <w:tc>
          <w:tcPr>
            <w:tcW w:w="9571" w:type="dxa"/>
          </w:tcPr>
          <w:p w14:paraId="5B05C992" w14:textId="77777777" w:rsidR="00C94020" w:rsidRDefault="00C94020">
            <w:pPr>
              <w:jc w:val="center"/>
              <w:rPr>
                <w:i/>
                <w:iCs/>
                <w:sz w:val="28"/>
                <w:szCs w:val="28"/>
              </w:rPr>
            </w:pPr>
          </w:p>
        </w:tc>
      </w:tr>
      <w:tr w:rsidR="00C94020" w:rsidRPr="00C65BFA" w14:paraId="1E08FEFB" w14:textId="77777777" w:rsidTr="005C3A5E">
        <w:tc>
          <w:tcPr>
            <w:tcW w:w="9571" w:type="dxa"/>
          </w:tcPr>
          <w:p w14:paraId="53E49A90" w14:textId="77777777" w:rsidR="00C94020" w:rsidRDefault="00C94020">
            <w:pPr>
              <w:jc w:val="center"/>
              <w:rPr>
                <w:sz w:val="28"/>
                <w:szCs w:val="28"/>
              </w:rPr>
            </w:pPr>
            <w:r>
              <w:rPr>
                <w:sz w:val="28"/>
                <w:szCs w:val="28"/>
              </w:rPr>
              <w:t>образовательная программа</w:t>
            </w:r>
          </w:p>
          <w:p w14:paraId="040A6673" w14:textId="77777777" w:rsidR="00C94020" w:rsidRDefault="00C94020">
            <w:pPr>
              <w:jc w:val="center"/>
              <w:rPr>
                <w:sz w:val="28"/>
                <w:szCs w:val="28"/>
              </w:rPr>
            </w:pPr>
          </w:p>
        </w:tc>
      </w:tr>
      <w:tr w:rsidR="00C94020" w:rsidRPr="00C65BFA" w14:paraId="2EAEE565" w14:textId="77777777" w:rsidTr="005C3A5E">
        <w:tc>
          <w:tcPr>
            <w:tcW w:w="9571" w:type="dxa"/>
          </w:tcPr>
          <w:p w14:paraId="5A2A954F" w14:textId="1D2D1251" w:rsidR="00C94020" w:rsidRDefault="005C2DDB">
            <w:pPr>
              <w:jc w:val="center"/>
              <w:rPr>
                <w:sz w:val="28"/>
                <w:szCs w:val="28"/>
              </w:rPr>
            </w:pPr>
            <w:r>
              <w:rPr>
                <w:b/>
                <w:bCs/>
                <w:sz w:val="28"/>
                <w:szCs w:val="28"/>
              </w:rPr>
              <w:t>Химические и фармакологические технологии</w:t>
            </w:r>
          </w:p>
        </w:tc>
      </w:tr>
      <w:tr w:rsidR="00C94020" w:rsidRPr="00C65BFA" w14:paraId="3CA39140" w14:textId="77777777" w:rsidTr="005C3A5E">
        <w:tc>
          <w:tcPr>
            <w:tcW w:w="9571" w:type="dxa"/>
          </w:tcPr>
          <w:p w14:paraId="06A32A8A" w14:textId="77777777" w:rsidR="00C94020" w:rsidRDefault="00C94020">
            <w:pPr>
              <w:jc w:val="center"/>
              <w:rPr>
                <w:i/>
                <w:iCs/>
              </w:rPr>
            </w:pPr>
          </w:p>
        </w:tc>
      </w:tr>
      <w:tr w:rsidR="00C94020" w:rsidRPr="00C65BFA" w14:paraId="561AD725" w14:textId="77777777" w:rsidTr="005C3A5E">
        <w:tc>
          <w:tcPr>
            <w:tcW w:w="9571" w:type="dxa"/>
          </w:tcPr>
          <w:p w14:paraId="6A082907" w14:textId="77777777" w:rsidR="00C94020" w:rsidRDefault="00C94020">
            <w:pPr>
              <w:jc w:val="center"/>
              <w:rPr>
                <w:i/>
                <w:iCs/>
                <w:sz w:val="28"/>
                <w:szCs w:val="28"/>
              </w:rPr>
            </w:pPr>
          </w:p>
        </w:tc>
      </w:tr>
    </w:tbl>
    <w:p w14:paraId="5EBC8BF8" w14:textId="77777777" w:rsidR="00C94020" w:rsidRPr="00C65BFA" w:rsidRDefault="00C94020" w:rsidP="00E474D2">
      <w:pPr>
        <w:jc w:val="center"/>
      </w:pPr>
    </w:p>
    <w:p w14:paraId="025287A8" w14:textId="77777777" w:rsidR="00C94020" w:rsidRPr="00C65BFA" w:rsidRDefault="00C94020" w:rsidP="00E474D2">
      <w:pPr>
        <w:jc w:val="center"/>
      </w:pPr>
    </w:p>
    <w:p w14:paraId="332AF45A" w14:textId="77777777" w:rsidR="00C94020" w:rsidRPr="00C65BFA" w:rsidRDefault="00C94020" w:rsidP="00E474D2">
      <w:pPr>
        <w:jc w:val="center"/>
      </w:pPr>
    </w:p>
    <w:p w14:paraId="11ECDCA5" w14:textId="77777777" w:rsidR="00C94020" w:rsidRPr="00C65BFA" w:rsidRDefault="00C94020" w:rsidP="00E474D2">
      <w:pPr>
        <w:jc w:val="center"/>
      </w:pPr>
    </w:p>
    <w:p w14:paraId="46D9560C" w14:textId="77777777" w:rsidR="00C94020" w:rsidRDefault="00C94020" w:rsidP="00E474D2">
      <w:pPr>
        <w:jc w:val="center"/>
      </w:pPr>
    </w:p>
    <w:p w14:paraId="1AC6D55D" w14:textId="77777777" w:rsidR="00C94020" w:rsidRDefault="00C94020" w:rsidP="00E474D2">
      <w:pPr>
        <w:jc w:val="center"/>
      </w:pPr>
    </w:p>
    <w:p w14:paraId="58F423CE" w14:textId="77777777" w:rsidR="00C94020" w:rsidRDefault="00C94020" w:rsidP="00E474D2">
      <w:pPr>
        <w:jc w:val="center"/>
      </w:pPr>
    </w:p>
    <w:p w14:paraId="290E7991" w14:textId="77777777" w:rsidR="00C94020" w:rsidRPr="00C65BFA" w:rsidRDefault="00C94020" w:rsidP="00E474D2">
      <w:pPr>
        <w:jc w:val="center"/>
      </w:pPr>
    </w:p>
    <w:p w14:paraId="2B5A8073" w14:textId="77777777" w:rsidR="00C94020" w:rsidRPr="00C65BFA" w:rsidRDefault="00C94020" w:rsidP="00E474D2">
      <w:pPr>
        <w:jc w:val="center"/>
      </w:pPr>
    </w:p>
    <w:p w14:paraId="49FE8E46" w14:textId="77777777" w:rsidR="00C94020" w:rsidRDefault="00C94020"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45A4ECBF" w14:textId="77777777" w:rsidR="00C94020" w:rsidRDefault="00C94020">
      <w:pPr>
        <w:widowControl/>
        <w:autoSpaceDE/>
        <w:autoSpaceDN/>
        <w:adjustRightInd/>
        <w:spacing w:after="200" w:line="276" w:lineRule="auto"/>
        <w:rPr>
          <w:b/>
          <w:bCs/>
        </w:rPr>
      </w:pPr>
      <w:r>
        <w:rPr>
          <w:b/>
          <w:bCs/>
        </w:rPr>
        <w:br w:type="page"/>
      </w:r>
    </w:p>
    <w:p w14:paraId="631B22A4" w14:textId="77777777" w:rsidR="00C94020" w:rsidRPr="00C65BFA" w:rsidRDefault="00C94020" w:rsidP="00E474D2">
      <w:pPr>
        <w:spacing w:line="276" w:lineRule="auto"/>
        <w:ind w:left="426"/>
        <w:jc w:val="center"/>
        <w:rPr>
          <w:rStyle w:val="FontStyle140"/>
        </w:rPr>
      </w:pPr>
    </w:p>
    <w:p w14:paraId="230CE3D1" w14:textId="77777777" w:rsidR="00C94020" w:rsidRPr="00680092" w:rsidRDefault="00C94020"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Pr="007252A8">
        <w:rPr>
          <w:rStyle w:val="FontStyle140"/>
        </w:rPr>
        <w:t xml:space="preserve">преподаванию </w:t>
      </w:r>
      <w:r w:rsidRPr="00680092">
        <w:rPr>
          <w:rStyle w:val="FontStyle140"/>
        </w:rPr>
        <w:t xml:space="preserve">дисциплины </w:t>
      </w:r>
    </w:p>
    <w:p w14:paraId="408C9487" w14:textId="77777777" w:rsidR="00C94020" w:rsidRPr="00680092" w:rsidRDefault="00C94020" w:rsidP="00371F79">
      <w:pPr>
        <w:pStyle w:val="Style95"/>
        <w:widowControl/>
        <w:spacing w:line="240" w:lineRule="auto"/>
        <w:ind w:left="389" w:hanging="389"/>
      </w:pPr>
    </w:p>
    <w:p w14:paraId="6C2AE372" w14:textId="77777777" w:rsidR="00C94020" w:rsidRPr="00680092" w:rsidRDefault="00C94020"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4464758A" w14:textId="77777777" w:rsidR="00C94020" w:rsidRPr="00680092" w:rsidRDefault="00C94020" w:rsidP="00371F79">
      <w:pPr>
        <w:ind w:left="360" w:hanging="360"/>
        <w:jc w:val="both"/>
      </w:pPr>
      <w:r w:rsidRPr="00680092">
        <w:t>Программа предусматривает:</w:t>
      </w:r>
    </w:p>
    <w:p w14:paraId="5CFE02FA" w14:textId="77777777" w:rsidR="00C94020" w:rsidRPr="00680092" w:rsidRDefault="00C94020" w:rsidP="00371F79">
      <w:pPr>
        <w:ind w:left="360" w:hanging="360"/>
        <w:jc w:val="both"/>
      </w:pPr>
    </w:p>
    <w:p w14:paraId="17C5147A" w14:textId="77777777" w:rsidR="00C94020" w:rsidRPr="00680092" w:rsidRDefault="00C94020" w:rsidP="00371F79">
      <w:pPr>
        <w:ind w:left="360" w:hanging="360"/>
        <w:jc w:val="both"/>
      </w:pPr>
      <w:r w:rsidRPr="00680092">
        <w:rPr>
          <w:b/>
          <w:bCs/>
        </w:rPr>
        <w:t>Лекции</w:t>
      </w:r>
      <w:r w:rsidRPr="00680092">
        <w:t xml:space="preserve"> </w:t>
      </w:r>
    </w:p>
    <w:p w14:paraId="7EAF561F" w14:textId="77777777" w:rsidR="00C94020" w:rsidRPr="00680092" w:rsidRDefault="00C94020" w:rsidP="00371F79">
      <w:pPr>
        <w:widowControl/>
        <w:autoSpaceDE/>
        <w:autoSpaceDN/>
        <w:adjustRightInd/>
        <w:ind w:left="720"/>
        <w:jc w:val="both"/>
      </w:pPr>
    </w:p>
    <w:p w14:paraId="2787E03E" w14:textId="77777777" w:rsidR="00C94020" w:rsidRPr="00680092" w:rsidRDefault="00C94020" w:rsidP="00371F79">
      <w:pPr>
        <w:widowControl/>
        <w:autoSpaceDE/>
        <w:autoSpaceDN/>
        <w:adjustRightInd/>
        <w:ind w:left="720"/>
        <w:jc w:val="both"/>
      </w:pPr>
      <w:r w:rsidRPr="00680092">
        <w:rPr>
          <w:b/>
          <w:bCs/>
        </w:rPr>
        <w:t>Организация деятельности студента</w:t>
      </w:r>
      <w:r w:rsidRPr="00680092">
        <w:t>:</w:t>
      </w:r>
    </w:p>
    <w:p w14:paraId="22B28377" w14:textId="77777777" w:rsidR="00C94020" w:rsidRPr="00680092" w:rsidRDefault="00C94020" w:rsidP="00371F79">
      <w:pPr>
        <w:widowControl/>
        <w:numPr>
          <w:ilvl w:val="0"/>
          <w:numId w:val="1"/>
        </w:numPr>
        <w:autoSpaceDE/>
        <w:autoSpaceDN/>
        <w:adjustRightInd/>
        <w:jc w:val="both"/>
      </w:pPr>
      <w:r w:rsidRPr="00680092">
        <w:t xml:space="preserve">По темам всех лекций имеются презентации. </w:t>
      </w:r>
    </w:p>
    <w:p w14:paraId="356A3703" w14:textId="77777777" w:rsidR="00C94020" w:rsidRPr="00680092" w:rsidRDefault="00C94020"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46CD2C35" w14:textId="77777777" w:rsidR="00C94020" w:rsidRPr="00680092" w:rsidRDefault="00C94020" w:rsidP="00371F79">
      <w:pPr>
        <w:widowControl/>
      </w:pPr>
    </w:p>
    <w:p w14:paraId="4825B6FC" w14:textId="77777777" w:rsidR="00C94020" w:rsidRPr="00680092" w:rsidRDefault="00C94020"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69E9B132" w14:textId="77777777" w:rsidR="00C94020" w:rsidRPr="00680092" w:rsidRDefault="00C94020" w:rsidP="00371F79">
      <w:pPr>
        <w:jc w:val="both"/>
      </w:pPr>
    </w:p>
    <w:p w14:paraId="453FA83A" w14:textId="77777777" w:rsidR="00C94020" w:rsidRPr="00680092" w:rsidRDefault="00C94020" w:rsidP="00371F79">
      <w:pPr>
        <w:jc w:val="both"/>
      </w:pPr>
      <w:r w:rsidRPr="00680092">
        <w:rPr>
          <w:b/>
          <w:bCs/>
        </w:rPr>
        <w:t>Практические занятия</w:t>
      </w:r>
    </w:p>
    <w:p w14:paraId="3625837A" w14:textId="77777777" w:rsidR="00C94020" w:rsidRPr="00680092" w:rsidRDefault="00C94020" w:rsidP="00371F79">
      <w:pPr>
        <w:jc w:val="both"/>
      </w:pPr>
    </w:p>
    <w:p w14:paraId="5831A0F5" w14:textId="77777777" w:rsidR="00C94020" w:rsidRPr="00680092" w:rsidRDefault="00C94020"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02F8B558" w14:textId="77777777" w:rsidR="00C94020" w:rsidRPr="00680092" w:rsidRDefault="00C94020"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1A519862" w14:textId="77777777" w:rsidR="00C94020" w:rsidRPr="00680092" w:rsidRDefault="00C94020" w:rsidP="00371F79">
      <w:pPr>
        <w:pStyle w:val="Default"/>
      </w:pPr>
      <w:r w:rsidRPr="00680092">
        <w:t xml:space="preserve">Основные задачи: </w:t>
      </w:r>
    </w:p>
    <w:p w14:paraId="474FAFE9" w14:textId="77777777" w:rsidR="00C94020" w:rsidRPr="00680092" w:rsidRDefault="00C94020"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571C52FD" w14:textId="77777777" w:rsidR="00C94020" w:rsidRPr="00680092" w:rsidRDefault="00C94020" w:rsidP="00371F79">
      <w:pPr>
        <w:jc w:val="both"/>
        <w:rPr>
          <w:b/>
          <w:bCs/>
        </w:rPr>
      </w:pPr>
    </w:p>
    <w:p w14:paraId="74A8897A" w14:textId="77777777" w:rsidR="00C94020" w:rsidRPr="00680092" w:rsidRDefault="00C94020" w:rsidP="00371F79">
      <w:pPr>
        <w:jc w:val="both"/>
      </w:pPr>
      <w:r w:rsidRPr="00680092">
        <w:rPr>
          <w:b/>
          <w:bCs/>
        </w:rPr>
        <w:t>Организация деятельности студента</w:t>
      </w:r>
      <w:r w:rsidRPr="00680092">
        <w:t>:</w:t>
      </w:r>
    </w:p>
    <w:p w14:paraId="00AEF7CC" w14:textId="77777777" w:rsidR="00C94020" w:rsidRPr="00680092" w:rsidRDefault="00C94020"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536504EE" w14:textId="77777777" w:rsidR="00C94020" w:rsidRPr="00680092" w:rsidRDefault="00C94020"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657B04AA" w14:textId="77777777" w:rsidR="00C94020" w:rsidRPr="00680092" w:rsidRDefault="00C94020" w:rsidP="00371F79">
      <w:pPr>
        <w:jc w:val="both"/>
      </w:pPr>
    </w:p>
    <w:p w14:paraId="3B6EC9C5" w14:textId="77777777" w:rsidR="00C94020" w:rsidRPr="00680092" w:rsidRDefault="00C94020" w:rsidP="00371F79">
      <w:pPr>
        <w:jc w:val="both"/>
        <w:rPr>
          <w:b/>
          <w:bCs/>
        </w:rPr>
      </w:pPr>
      <w:r w:rsidRPr="00680092">
        <w:rPr>
          <w:b/>
          <w:bCs/>
        </w:rPr>
        <w:t>Контрольные работы:</w:t>
      </w:r>
    </w:p>
    <w:p w14:paraId="243F6681" w14:textId="77777777" w:rsidR="00C94020" w:rsidRPr="00680092" w:rsidRDefault="00C94020" w:rsidP="00371F79">
      <w:pPr>
        <w:jc w:val="both"/>
      </w:pPr>
    </w:p>
    <w:p w14:paraId="2F4C37D5" w14:textId="77777777" w:rsidR="00C94020" w:rsidRPr="00680092" w:rsidRDefault="00C94020"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A06BF79" w14:textId="77777777" w:rsidR="00C94020" w:rsidRPr="00680092" w:rsidRDefault="00C94020" w:rsidP="00371F79">
      <w:pPr>
        <w:jc w:val="both"/>
      </w:pPr>
    </w:p>
    <w:p w14:paraId="0FEC3750" w14:textId="77777777" w:rsidR="00C94020" w:rsidRPr="00680092" w:rsidRDefault="00C94020" w:rsidP="00371F79">
      <w:pPr>
        <w:pStyle w:val="Default"/>
        <w:jc w:val="both"/>
      </w:pPr>
      <w:r w:rsidRPr="00680092">
        <w:rPr>
          <w:b/>
          <w:bCs/>
        </w:rPr>
        <w:t xml:space="preserve">Подготовка доклада к семинарскому занятию </w:t>
      </w:r>
    </w:p>
    <w:p w14:paraId="7412ADEF" w14:textId="77777777" w:rsidR="00C94020" w:rsidRPr="00680092" w:rsidRDefault="00C94020" w:rsidP="00371F79">
      <w:pPr>
        <w:pStyle w:val="Default"/>
        <w:jc w:val="both"/>
      </w:pPr>
    </w:p>
    <w:p w14:paraId="0BA79AAB" w14:textId="77777777" w:rsidR="00C94020" w:rsidRPr="00680092" w:rsidRDefault="00C94020" w:rsidP="00371F79">
      <w:pPr>
        <w:pStyle w:val="Default"/>
        <w:jc w:val="both"/>
      </w:pPr>
      <w:r w:rsidRPr="00680092">
        <w:t xml:space="preserve">Основные этапы подготовки доклада </w:t>
      </w:r>
    </w:p>
    <w:p w14:paraId="37E55AE1" w14:textId="77777777" w:rsidR="00C94020" w:rsidRPr="00680092" w:rsidRDefault="00C94020" w:rsidP="00371F79">
      <w:pPr>
        <w:pStyle w:val="Default"/>
        <w:spacing w:after="36"/>
        <w:jc w:val="both"/>
      </w:pPr>
      <w:r w:rsidRPr="00680092">
        <w:t xml:space="preserve">- выбор темы; </w:t>
      </w:r>
    </w:p>
    <w:p w14:paraId="74DC2B86" w14:textId="77777777" w:rsidR="00C94020" w:rsidRPr="00680092" w:rsidRDefault="00C94020" w:rsidP="00371F79">
      <w:pPr>
        <w:pStyle w:val="Default"/>
        <w:spacing w:after="36"/>
        <w:jc w:val="both"/>
      </w:pPr>
      <w:r w:rsidRPr="00680092">
        <w:t xml:space="preserve">- консультация преподавателя; </w:t>
      </w:r>
    </w:p>
    <w:p w14:paraId="3D7E9FF4" w14:textId="77777777" w:rsidR="00C94020" w:rsidRPr="00680092" w:rsidRDefault="00C94020" w:rsidP="00371F79">
      <w:pPr>
        <w:pStyle w:val="Default"/>
        <w:spacing w:after="36"/>
        <w:jc w:val="both"/>
      </w:pPr>
      <w:r w:rsidRPr="00680092">
        <w:t xml:space="preserve">- подготовка плана доклада; </w:t>
      </w:r>
    </w:p>
    <w:p w14:paraId="3DCB1940" w14:textId="77777777" w:rsidR="00C94020" w:rsidRPr="00680092" w:rsidRDefault="00C94020" w:rsidP="00371F79">
      <w:pPr>
        <w:pStyle w:val="Default"/>
        <w:spacing w:after="36"/>
        <w:jc w:val="both"/>
      </w:pPr>
      <w:r w:rsidRPr="00680092">
        <w:t xml:space="preserve">- работа с источниками и литературой, сбор материала; </w:t>
      </w:r>
    </w:p>
    <w:p w14:paraId="33947C46" w14:textId="77777777" w:rsidR="00C94020" w:rsidRPr="00680092" w:rsidRDefault="00C94020" w:rsidP="00371F79">
      <w:pPr>
        <w:pStyle w:val="Default"/>
        <w:spacing w:after="36"/>
        <w:jc w:val="both"/>
      </w:pPr>
      <w:r w:rsidRPr="00680092">
        <w:t xml:space="preserve">- написание текста доклада; </w:t>
      </w:r>
    </w:p>
    <w:p w14:paraId="627062F8" w14:textId="77777777" w:rsidR="00C94020" w:rsidRPr="00680092" w:rsidRDefault="00C94020"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0C91A042" w14:textId="77777777" w:rsidR="00C94020" w:rsidRPr="00680092" w:rsidRDefault="00C94020" w:rsidP="00371F79">
      <w:pPr>
        <w:pStyle w:val="Default"/>
        <w:jc w:val="both"/>
      </w:pPr>
      <w:r w:rsidRPr="00680092">
        <w:t xml:space="preserve">- выступление с докладом, ответы на вопросы. </w:t>
      </w:r>
    </w:p>
    <w:p w14:paraId="49BDC77D" w14:textId="77777777" w:rsidR="00C94020" w:rsidRPr="00680092" w:rsidRDefault="00C94020" w:rsidP="00371F79">
      <w:pPr>
        <w:pStyle w:val="Default"/>
        <w:jc w:val="both"/>
      </w:pPr>
    </w:p>
    <w:p w14:paraId="109AD324" w14:textId="77777777" w:rsidR="00C94020" w:rsidRPr="00680092" w:rsidRDefault="00C94020"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1EA2BF8E" w14:textId="77777777" w:rsidR="00C94020" w:rsidRPr="00680092" w:rsidRDefault="00C94020" w:rsidP="00371F79">
      <w:pPr>
        <w:pStyle w:val="Default"/>
        <w:jc w:val="both"/>
      </w:pPr>
      <w:r w:rsidRPr="00680092">
        <w:t xml:space="preserve">Технические требования к тексту доклада: шрифт 14, интервал 1,5, объем – 3 листа. </w:t>
      </w:r>
    </w:p>
    <w:p w14:paraId="649B7C42" w14:textId="77777777" w:rsidR="00C94020" w:rsidRPr="00680092" w:rsidRDefault="00C94020"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3BFAC95E" w14:textId="77777777" w:rsidR="00C94020" w:rsidRPr="00680092" w:rsidRDefault="00C94020"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1F0BE960" w14:textId="77777777" w:rsidR="00C94020" w:rsidRPr="00680092" w:rsidRDefault="00C94020"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2704D3A1" w14:textId="77777777" w:rsidR="00C94020" w:rsidRPr="00680092" w:rsidRDefault="00C94020" w:rsidP="00371F79">
      <w:pPr>
        <w:jc w:val="both"/>
      </w:pPr>
    </w:p>
    <w:p w14:paraId="7F379376" w14:textId="77777777" w:rsidR="00C94020" w:rsidRPr="00680092" w:rsidRDefault="00C94020" w:rsidP="00371F79">
      <w:pPr>
        <w:jc w:val="both"/>
        <w:rPr>
          <w:b/>
          <w:bCs/>
        </w:rPr>
      </w:pPr>
      <w:r w:rsidRPr="00680092">
        <w:rPr>
          <w:b/>
          <w:bCs/>
        </w:rPr>
        <w:t>Реферат</w:t>
      </w:r>
    </w:p>
    <w:p w14:paraId="12211D1E" w14:textId="77777777" w:rsidR="00C94020" w:rsidRPr="00680092" w:rsidRDefault="00C94020" w:rsidP="00371F79">
      <w:pPr>
        <w:jc w:val="both"/>
      </w:pPr>
    </w:p>
    <w:p w14:paraId="1B66B622" w14:textId="77777777" w:rsidR="00C94020" w:rsidRPr="00680092" w:rsidRDefault="00C94020"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4E65EC99" w14:textId="77777777" w:rsidR="00C94020" w:rsidRPr="00680092" w:rsidRDefault="00C94020" w:rsidP="00371F79">
      <w:pPr>
        <w:jc w:val="both"/>
      </w:pPr>
    </w:p>
    <w:p w14:paraId="373296E7" w14:textId="77777777" w:rsidR="00C94020" w:rsidRPr="00680092" w:rsidRDefault="00C94020" w:rsidP="00371F79">
      <w:pPr>
        <w:jc w:val="both"/>
      </w:pPr>
      <w:r w:rsidRPr="00680092">
        <w:t>Требования к оформлению реферата имеются на кафедре и в электронном виде на страничке кафедры.</w:t>
      </w:r>
    </w:p>
    <w:p w14:paraId="2AD3F648" w14:textId="77777777" w:rsidR="00C94020" w:rsidRPr="00680092" w:rsidRDefault="00C94020" w:rsidP="00371F79">
      <w:pPr>
        <w:jc w:val="both"/>
      </w:pPr>
    </w:p>
    <w:p w14:paraId="209C043F" w14:textId="77777777" w:rsidR="00C94020" w:rsidRPr="00680092" w:rsidRDefault="00C94020" w:rsidP="00371F79">
      <w:pPr>
        <w:jc w:val="both"/>
      </w:pPr>
      <w:r w:rsidRPr="00680092">
        <w:rPr>
          <w:b/>
          <w:bCs/>
        </w:rPr>
        <w:t>Самостоятельная работа:</w:t>
      </w:r>
      <w:r w:rsidRPr="00680092">
        <w:t xml:space="preserve"> </w:t>
      </w:r>
      <w:r>
        <w:t>54 часа</w:t>
      </w:r>
    </w:p>
    <w:p w14:paraId="1C5BA16E" w14:textId="77777777" w:rsidR="00C94020" w:rsidRPr="00680092" w:rsidRDefault="00C94020"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024CC9D0" w14:textId="77777777" w:rsidR="00C94020" w:rsidRPr="00680092" w:rsidRDefault="00C94020" w:rsidP="00371F79">
      <w:pPr>
        <w:pStyle w:val="Default"/>
        <w:ind w:left="720"/>
      </w:pPr>
    </w:p>
    <w:p w14:paraId="56E6E3AA" w14:textId="77777777" w:rsidR="00C94020" w:rsidRPr="00680092" w:rsidRDefault="00C94020"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w:t>
      </w:r>
      <w:r w:rsidRPr="00680092">
        <w:lastRenderedPageBreak/>
        <w:t xml:space="preserve">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72B8C5F3" w14:textId="77777777" w:rsidR="00C94020" w:rsidRPr="00680092" w:rsidRDefault="00C94020"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358F0047" w14:textId="77777777" w:rsidR="00C94020" w:rsidRPr="00680092" w:rsidRDefault="00C94020" w:rsidP="00371F79">
      <w:pPr>
        <w:pStyle w:val="Default"/>
        <w:jc w:val="both"/>
      </w:pPr>
      <w:r w:rsidRPr="00680092">
        <w:t xml:space="preserve">В процессе работы с учебной и научной литературой студент может: </w:t>
      </w:r>
    </w:p>
    <w:p w14:paraId="4A0A6727" w14:textId="77777777" w:rsidR="00C94020" w:rsidRPr="00680092" w:rsidRDefault="00C94020"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0C242853" w14:textId="77777777" w:rsidR="00C94020" w:rsidRPr="00680092" w:rsidRDefault="00C94020"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622BB3DE" w14:textId="77777777" w:rsidR="00C94020" w:rsidRPr="00680092" w:rsidRDefault="00C94020" w:rsidP="00371F79">
      <w:pPr>
        <w:pStyle w:val="Default"/>
        <w:numPr>
          <w:ilvl w:val="0"/>
          <w:numId w:val="3"/>
        </w:numPr>
        <w:jc w:val="both"/>
      </w:pPr>
      <w:r w:rsidRPr="00680092">
        <w:t xml:space="preserve">готовить аннотации (краткое обобщение проблемных вопросов работы); </w:t>
      </w:r>
    </w:p>
    <w:p w14:paraId="41A042EF" w14:textId="77777777" w:rsidR="00C94020" w:rsidRPr="00680092" w:rsidRDefault="00C94020"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3C34AB42" w14:textId="77777777" w:rsidR="00C94020" w:rsidRPr="00680092" w:rsidRDefault="00C94020"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4B9AD40C" w14:textId="77777777" w:rsidR="00C94020" w:rsidRPr="00680092" w:rsidRDefault="00C94020" w:rsidP="00371F79">
      <w:pPr>
        <w:jc w:val="both"/>
      </w:pPr>
      <w:r w:rsidRPr="00680092">
        <w:t>За конспект студент может получить от 0,5 до 2-х балла.</w:t>
      </w:r>
    </w:p>
    <w:p w14:paraId="0DC5BEBB" w14:textId="77777777" w:rsidR="00C94020" w:rsidRPr="00680092" w:rsidRDefault="00C94020" w:rsidP="00371F79"/>
    <w:p w14:paraId="7632D4C3" w14:textId="77777777" w:rsidR="00C94020" w:rsidRPr="00680092" w:rsidRDefault="00C94020"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17192BF6" w14:textId="77777777" w:rsidR="00C94020" w:rsidRPr="00680092" w:rsidRDefault="00C94020"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3BB83E3B" w14:textId="77777777" w:rsidR="00C94020" w:rsidRDefault="00C94020"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26382A50" w14:textId="77777777" w:rsidR="00C94020" w:rsidRDefault="00C94020" w:rsidP="00371F79"/>
    <w:p w14:paraId="53BC0079" w14:textId="77777777" w:rsidR="00C94020" w:rsidRPr="0051127D" w:rsidRDefault="00C94020" w:rsidP="00E474D2"/>
    <w:p w14:paraId="6E6B11BF" w14:textId="77777777" w:rsidR="00C94020" w:rsidRPr="0051127D" w:rsidRDefault="00C94020" w:rsidP="00E474D2">
      <w:pPr>
        <w:jc w:val="center"/>
        <w:rPr>
          <w:b/>
          <w:bCs/>
        </w:rPr>
      </w:pPr>
      <w:r w:rsidRPr="0051127D">
        <w:rPr>
          <w:b/>
          <w:bCs/>
        </w:rPr>
        <w:t>ПРАВИЛА НАПИСАНИЯ ДОКЛАДА</w:t>
      </w:r>
    </w:p>
    <w:p w14:paraId="1C94CCE4" w14:textId="77777777" w:rsidR="00C94020" w:rsidRPr="0051127D" w:rsidRDefault="00C94020" w:rsidP="00E474D2"/>
    <w:p w14:paraId="13850E17" w14:textId="77777777" w:rsidR="00C94020" w:rsidRPr="00751C6F" w:rsidRDefault="00C94020"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27A31DD" w14:textId="77777777" w:rsidR="00C94020" w:rsidRPr="00751C6F" w:rsidRDefault="00C94020"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54D7DD40" w14:textId="77777777" w:rsidR="00C94020" w:rsidRPr="00751C6F" w:rsidRDefault="00C94020"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784FC4BA" w14:textId="77777777" w:rsidR="00C94020" w:rsidRPr="00751C6F" w:rsidRDefault="00C94020"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273B03AA" w14:textId="77777777" w:rsidR="00C94020" w:rsidRPr="00751C6F" w:rsidRDefault="00C94020"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1E086069" w14:textId="77777777" w:rsidR="00C94020" w:rsidRPr="00751C6F" w:rsidRDefault="00C94020"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426752D8" w14:textId="77777777" w:rsidR="00C94020" w:rsidRPr="00751C6F" w:rsidRDefault="00C94020"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10E1F2E0" w14:textId="77777777" w:rsidR="00C94020" w:rsidRPr="00751C6F" w:rsidRDefault="00C94020"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Написание.</w:t>
      </w:r>
    </w:p>
    <w:p w14:paraId="472F3D03" w14:textId="77777777" w:rsidR="00C94020" w:rsidRPr="00751C6F" w:rsidRDefault="00C94020"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7A447A6C" w14:textId="77777777" w:rsidR="00C94020" w:rsidRPr="00751C6F" w:rsidRDefault="00C94020"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30197560" w14:textId="77777777" w:rsidR="00C94020" w:rsidRPr="00751C6F" w:rsidRDefault="00C94020"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5BB8AC54" w14:textId="77777777" w:rsidR="00C94020" w:rsidRPr="00751C6F" w:rsidRDefault="00C94020"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6B80528" w14:textId="77777777" w:rsidR="00C94020" w:rsidRPr="00751C6F" w:rsidRDefault="00C94020"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6CAAA5EC" w14:textId="77777777" w:rsidR="00C94020" w:rsidRPr="00751C6F" w:rsidRDefault="00C94020"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9AC3921" w14:textId="77777777" w:rsidR="00C94020" w:rsidRPr="00751C6F" w:rsidRDefault="00C94020"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0F18A47F" w14:textId="77777777" w:rsidR="00C94020" w:rsidRPr="00751C6F" w:rsidRDefault="00C94020"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3F6B5921" w14:textId="77777777" w:rsidR="00C94020" w:rsidRPr="00751C6F" w:rsidRDefault="00C94020"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14471B49" w14:textId="77777777" w:rsidR="00C94020" w:rsidRPr="00751C6F" w:rsidRDefault="00C94020"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06EE8043" w14:textId="77777777" w:rsidR="00C94020" w:rsidRPr="00751C6F" w:rsidRDefault="00C94020"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06BB3B6C" w14:textId="77777777" w:rsidR="00C94020" w:rsidRPr="00751C6F" w:rsidRDefault="00C94020"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57E350BC" w14:textId="77777777" w:rsidR="00C94020" w:rsidRPr="00751C6F" w:rsidRDefault="00C94020"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469D2678" w14:textId="77777777" w:rsidR="00C94020" w:rsidRPr="00751C6F" w:rsidRDefault="00C94020"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15D9B232" w14:textId="77777777" w:rsidR="00C94020" w:rsidRPr="00751C6F" w:rsidRDefault="00C94020"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5B95F184" w14:textId="77777777" w:rsidR="00C94020" w:rsidRPr="00751C6F" w:rsidRDefault="00C94020"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225F4E7D" w14:textId="77777777" w:rsidR="00C94020" w:rsidRPr="00751C6F" w:rsidRDefault="00C94020"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3D52DCB7" w14:textId="77777777" w:rsidR="00C94020" w:rsidRPr="00751C6F" w:rsidRDefault="00C94020"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2EEA2103" w14:textId="77777777" w:rsidR="00C94020" w:rsidRPr="00751C6F" w:rsidRDefault="00C94020"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Титульный лист</w:t>
      </w:r>
    </w:p>
    <w:p w14:paraId="67014355" w14:textId="77777777" w:rsidR="00C94020" w:rsidRPr="00751C6F" w:rsidRDefault="00C94020"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36810C84" w14:textId="77777777" w:rsidR="00C94020" w:rsidRPr="00751C6F" w:rsidRDefault="00C94020"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FC9E85E" w14:textId="77777777" w:rsidR="00C94020" w:rsidRPr="00751C6F" w:rsidRDefault="00C94020"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4FE40B68" w14:textId="77777777" w:rsidR="00C94020" w:rsidRPr="00751C6F" w:rsidRDefault="00C94020"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A966387" w14:textId="77777777" w:rsidR="00C94020" w:rsidRDefault="00C94020"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6752E92" w14:textId="77777777" w:rsidR="00C94020" w:rsidRDefault="00C94020" w:rsidP="00E474D2">
      <w:pPr>
        <w:spacing w:before="150" w:beforeAutospacing="1" w:after="100" w:afterAutospacing="1"/>
        <w:ind w:left="360"/>
        <w:jc w:val="both"/>
        <w:rPr>
          <w:color w:val="000000"/>
        </w:rPr>
      </w:pPr>
    </w:p>
    <w:p w14:paraId="0888930D" w14:textId="77777777" w:rsidR="00C94020" w:rsidRPr="00F65546" w:rsidRDefault="00C94020"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7A7DFE82"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4E99C88C"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7CAF7E7E"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7394AD98"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29D489F2"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59BCC7C7"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3A490658"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1E852AC6"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75C6A85F"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6136386D" w14:textId="77777777" w:rsidR="00C94020" w:rsidRPr="00751C6F" w:rsidRDefault="00C94020"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781F876F" w14:textId="77777777" w:rsidR="00C94020" w:rsidRPr="00751C6F" w:rsidRDefault="00C94020"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6C9BA55B" w14:textId="77777777" w:rsidR="00C94020" w:rsidRPr="0051127D" w:rsidRDefault="00C94020" w:rsidP="00E474D2">
      <w:pPr>
        <w:jc w:val="center"/>
        <w:rPr>
          <w:b/>
          <w:bCs/>
        </w:rPr>
      </w:pPr>
      <w:r w:rsidRPr="0051127D">
        <w:rPr>
          <w:b/>
          <w:bCs/>
        </w:rPr>
        <w:t>СОСТАВЛЕНИЕ ДОКЛАДА</w:t>
      </w:r>
    </w:p>
    <w:p w14:paraId="2A2393F6" w14:textId="77777777" w:rsidR="00C94020" w:rsidRPr="00442981" w:rsidRDefault="00C94020"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w:t>
      </w:r>
      <w:r w:rsidRPr="00442981">
        <w:rPr>
          <w:color w:val="4D4D4D"/>
          <w:lang w:eastAsia="ru-RU"/>
        </w:rPr>
        <w:lastRenderedPageBreak/>
        <w:t xml:space="preserve">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31F0209B" w14:textId="77777777" w:rsidR="00C94020" w:rsidRPr="00442981" w:rsidRDefault="00C94020"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641FA4C9" w14:textId="77777777" w:rsidR="00C94020" w:rsidRPr="00442981" w:rsidRDefault="00C9402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2D01A1FD" w14:textId="77777777" w:rsidR="00C94020" w:rsidRPr="00442981" w:rsidRDefault="00C9402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32B04120" w14:textId="77777777" w:rsidR="00C94020" w:rsidRPr="00442981" w:rsidRDefault="00C9402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EBF36C7" w14:textId="77777777" w:rsidR="00C94020" w:rsidRPr="00442981" w:rsidRDefault="00C9402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78A53513" w14:textId="77777777" w:rsidR="00C94020" w:rsidRPr="00442981" w:rsidRDefault="00C9402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74F2105C" w14:textId="77777777" w:rsidR="00C94020" w:rsidRPr="0051127D" w:rsidRDefault="00C94020"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056AA05F" w14:textId="77777777" w:rsidR="00C94020" w:rsidRPr="0051127D" w:rsidRDefault="00C94020"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6697153B" w14:textId="77777777" w:rsidR="00C94020" w:rsidRPr="0051127D" w:rsidRDefault="00C94020"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4D166587" w14:textId="77777777" w:rsidR="00C94020" w:rsidRPr="0051127D" w:rsidRDefault="00C94020"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6F41D7DD" w14:textId="77777777" w:rsidR="00C94020" w:rsidRPr="0051127D" w:rsidRDefault="00C94020"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4C0321BC" w14:textId="77777777" w:rsidR="00C94020" w:rsidRPr="0051127D" w:rsidRDefault="00C94020"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lastRenderedPageBreak/>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2F320B3B" w14:textId="77777777" w:rsidR="00C94020" w:rsidRPr="0051127D" w:rsidRDefault="00C94020" w:rsidP="00E474D2"/>
    <w:p w14:paraId="2DE5996C" w14:textId="77777777" w:rsidR="00C94020" w:rsidRPr="0051127D" w:rsidRDefault="00C94020"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5C3B868B" w14:textId="77777777" w:rsidR="00C94020" w:rsidRPr="0051127D" w:rsidRDefault="00C94020"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72A5792E" w14:textId="77777777" w:rsidR="00C94020" w:rsidRPr="0051127D" w:rsidRDefault="00C94020"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5126CF1F" w14:textId="77777777" w:rsidR="00C94020" w:rsidRPr="0051127D" w:rsidRDefault="00C94020"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58E4CA60" w14:textId="77777777" w:rsidR="00C94020" w:rsidRPr="0051127D" w:rsidRDefault="00C94020"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5C34B737" w14:textId="77777777" w:rsidR="00C94020" w:rsidRPr="0051127D" w:rsidRDefault="00C94020"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6D6599DC" w14:textId="77777777" w:rsidR="00C94020" w:rsidRPr="0051127D" w:rsidRDefault="00C94020"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6DCC87CD" w14:textId="77777777" w:rsidR="00C94020" w:rsidRPr="0051127D" w:rsidRDefault="00C94020" w:rsidP="00E474D2">
      <w:pPr>
        <w:rPr>
          <w:color w:val="000000"/>
        </w:rPr>
      </w:pPr>
      <w:r w:rsidRPr="0051127D">
        <w:rPr>
          <w:color w:val="000000"/>
        </w:rPr>
        <w:t>Закончите доклад, поблагодарив за внимание председателя и членов комиссии.</w:t>
      </w:r>
    </w:p>
    <w:p w14:paraId="5A82BF7A" w14:textId="77777777" w:rsidR="00C94020" w:rsidRPr="0051127D" w:rsidRDefault="00C94020"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64F89CD6" w14:textId="77777777" w:rsidR="00C94020" w:rsidRPr="00C7143E" w:rsidRDefault="00C94020" w:rsidP="00E474D2">
      <w:pPr>
        <w:rPr>
          <w:u w:val="single"/>
        </w:rPr>
      </w:pPr>
      <w:r w:rsidRPr="00C7143E">
        <w:rPr>
          <w:u w:val="single"/>
        </w:rPr>
        <w:t>Инструкция</w:t>
      </w:r>
    </w:p>
    <w:p w14:paraId="30A59EB3" w14:textId="77777777" w:rsidR="00C94020" w:rsidRPr="0051127D" w:rsidRDefault="00C94020"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5CC61483" w14:textId="77777777" w:rsidR="00C94020" w:rsidRPr="0051127D" w:rsidRDefault="00C94020"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360DDD7A" w14:textId="77777777" w:rsidR="00C94020" w:rsidRPr="0051127D" w:rsidRDefault="00C94020"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CF65CC6" w14:textId="77777777" w:rsidR="00C94020" w:rsidRPr="0051127D" w:rsidRDefault="00C94020"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2251EE66" w14:textId="77777777" w:rsidR="00C94020" w:rsidRPr="0051127D" w:rsidRDefault="00C94020"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3C338A0F" w14:textId="77777777" w:rsidR="00C94020" w:rsidRPr="0051127D" w:rsidRDefault="00C94020" w:rsidP="00E474D2">
      <w:pPr>
        <w:rPr>
          <w:color w:val="000000"/>
        </w:rPr>
      </w:pPr>
      <w:r w:rsidRPr="0051127D">
        <w:rPr>
          <w:color w:val="000000"/>
        </w:rPr>
        <w:t xml:space="preserve">По желанию и в зависимости от темы диплома, вы можете рассказать о вопросах и </w:t>
      </w:r>
      <w:r w:rsidRPr="0051127D">
        <w:rPr>
          <w:color w:val="000000"/>
        </w:rPr>
        <w:lastRenderedPageBreak/>
        <w:t>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20443479" w14:textId="77777777" w:rsidR="00C94020" w:rsidRPr="0051127D" w:rsidRDefault="00C94020"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739DC352" w14:textId="77777777" w:rsidR="00C94020" w:rsidRPr="0051127D" w:rsidRDefault="00C94020"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065B17EE" w14:textId="77777777" w:rsidR="00C94020" w:rsidRPr="0051127D" w:rsidRDefault="00C94020" w:rsidP="00E474D2">
      <w:pPr>
        <w:rPr>
          <w:b/>
          <w:bCs/>
          <w:color w:val="000000"/>
        </w:rPr>
      </w:pPr>
      <w:r w:rsidRPr="0051127D">
        <w:rPr>
          <w:b/>
          <w:bCs/>
          <w:color w:val="000000"/>
        </w:rPr>
        <w:t>Полезный совет</w:t>
      </w:r>
    </w:p>
    <w:p w14:paraId="6FB1B1BE" w14:textId="77777777" w:rsidR="00C94020" w:rsidRPr="0051127D" w:rsidRDefault="00C94020"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0EFCAD47" w14:textId="77777777" w:rsidR="00C94020" w:rsidRDefault="00C94020" w:rsidP="00E474D2">
      <w:pPr>
        <w:shd w:val="clear" w:color="auto" w:fill="FFFFFF"/>
        <w:spacing w:after="405" w:line="360" w:lineRule="atLeast"/>
        <w:jc w:val="center"/>
        <w:textAlignment w:val="baseline"/>
        <w:rPr>
          <w:b/>
          <w:bCs/>
        </w:rPr>
      </w:pPr>
    </w:p>
    <w:p w14:paraId="0E903BF6" w14:textId="77777777" w:rsidR="00C94020" w:rsidRPr="0051127D" w:rsidRDefault="00C94020" w:rsidP="00E474D2">
      <w:pPr>
        <w:shd w:val="clear" w:color="auto" w:fill="FFFFFF"/>
        <w:spacing w:after="405" w:line="360" w:lineRule="atLeast"/>
        <w:jc w:val="center"/>
        <w:textAlignment w:val="baseline"/>
        <w:rPr>
          <w:b/>
          <w:bCs/>
        </w:rPr>
      </w:pPr>
      <w:r w:rsidRPr="0051127D">
        <w:rPr>
          <w:b/>
          <w:bCs/>
        </w:rPr>
        <w:t>ПРЕЗЕНТАЦИЯ</w:t>
      </w:r>
    </w:p>
    <w:p w14:paraId="4E590490" w14:textId="77777777" w:rsidR="00C94020" w:rsidRPr="00BF205D" w:rsidRDefault="00C94020"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4810EAFE" w14:textId="77777777" w:rsidR="00C94020" w:rsidRPr="00BF205D" w:rsidRDefault="00C94020"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C13F494" w14:textId="77777777" w:rsidR="00C94020" w:rsidRPr="00BF205D" w:rsidRDefault="00C94020"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349AB798" w14:textId="77777777" w:rsidR="00C94020" w:rsidRPr="00BF205D" w:rsidRDefault="00C94020"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2E82164A" w14:textId="77777777" w:rsidR="00C94020" w:rsidRPr="00BF205D" w:rsidRDefault="00C94020"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4F9DE714" w14:textId="77777777" w:rsidR="00C94020" w:rsidRPr="00BF205D" w:rsidRDefault="00C94020"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 xml:space="preserve">Для правильного использования и компоновки цветов воспользуемся дизайнерским понятием цветовой гаммы. Причем цвета могут быть гармонирующими или </w:t>
      </w:r>
      <w:r w:rsidRPr="00BF205D">
        <w:rPr>
          <w:color w:val="07151C"/>
        </w:rPr>
        <w:lastRenderedPageBreak/>
        <w:t>дополняющими. И тот, и другой подход имеют право на существование. В основе создания цветовой гаммы лежит круг Гесса.</w:t>
      </w:r>
    </w:p>
    <w:p w14:paraId="77B6CE11" w14:textId="77777777" w:rsidR="00C94020" w:rsidRPr="00BF205D" w:rsidRDefault="00C94020"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3B0C6048" w14:textId="77777777" w:rsidR="00C94020" w:rsidRPr="00BF205D" w:rsidRDefault="00C94020"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64D6789B" w14:textId="77777777" w:rsidR="00C94020" w:rsidRPr="00BF205D" w:rsidRDefault="00C94020"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12DDB2F8" w14:textId="77777777" w:rsidR="00C94020" w:rsidRPr="00C7143E" w:rsidRDefault="00C94020"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5E2793B5" w14:textId="77777777" w:rsidR="00C94020" w:rsidRDefault="00C94020" w:rsidP="00E474D2">
      <w:pPr>
        <w:jc w:val="center"/>
      </w:pPr>
      <w:r w:rsidRPr="008053F7">
        <w:rPr>
          <w:b/>
          <w:bCs/>
          <w:sz w:val="28"/>
          <w:szCs w:val="28"/>
        </w:rPr>
        <w:t>Правила написания рефератов</w:t>
      </w:r>
    </w:p>
    <w:p w14:paraId="2F5A68C3" w14:textId="77777777" w:rsidR="00C94020" w:rsidRPr="002B2C22" w:rsidRDefault="00C94020" w:rsidP="00E474D2">
      <w:pPr>
        <w:jc w:val="both"/>
      </w:pPr>
    </w:p>
    <w:p w14:paraId="3A71CACB" w14:textId="77777777" w:rsidR="00C94020" w:rsidRPr="002B2C22" w:rsidRDefault="00C94020"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3A7DB24D" w14:textId="77777777" w:rsidR="00C94020" w:rsidRPr="002B2C22" w:rsidRDefault="00C94020"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032E04AD" w14:textId="77777777" w:rsidR="00C94020" w:rsidRPr="002B2C22" w:rsidRDefault="00C94020"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17760604" w14:textId="77777777" w:rsidR="00C94020" w:rsidRPr="002B2C22" w:rsidRDefault="00C94020" w:rsidP="00E474D2">
      <w:pPr>
        <w:jc w:val="both"/>
        <w:rPr>
          <w:b/>
          <w:bCs/>
          <w:i/>
          <w:iCs/>
        </w:rPr>
      </w:pPr>
      <w:r w:rsidRPr="002B2C22">
        <w:rPr>
          <w:b/>
          <w:bCs/>
          <w:i/>
          <w:iCs/>
        </w:rPr>
        <w:t xml:space="preserve">Как выбрать тему </w:t>
      </w:r>
    </w:p>
    <w:p w14:paraId="25D17E88" w14:textId="77777777" w:rsidR="00C94020" w:rsidRPr="002B2C22" w:rsidRDefault="00C94020"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70EFDEED" w14:textId="77777777" w:rsidR="00C94020" w:rsidRPr="002B2C22" w:rsidRDefault="00C94020" w:rsidP="00E474D2">
      <w:pPr>
        <w:ind w:firstLine="709"/>
        <w:jc w:val="both"/>
      </w:pPr>
      <w:r w:rsidRPr="002B2C22">
        <w:lastRenderedPageBreak/>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3D481ACA" w14:textId="77777777" w:rsidR="00C94020" w:rsidRPr="002B2C22" w:rsidRDefault="00C94020"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1238986B" w14:textId="77777777" w:rsidR="00C94020" w:rsidRPr="002B2C22" w:rsidRDefault="00C94020"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203BFCF7" w14:textId="77777777" w:rsidR="00C94020" w:rsidRPr="002B2C22" w:rsidRDefault="00C94020" w:rsidP="00E474D2">
      <w:pPr>
        <w:jc w:val="both"/>
        <w:rPr>
          <w:b/>
          <w:bCs/>
          <w:i/>
          <w:iCs/>
        </w:rPr>
      </w:pPr>
      <w:r w:rsidRPr="002B2C22">
        <w:rPr>
          <w:b/>
          <w:bCs/>
          <w:i/>
          <w:iCs/>
        </w:rPr>
        <w:t>Научная работа</w:t>
      </w:r>
    </w:p>
    <w:p w14:paraId="38645D22" w14:textId="77777777" w:rsidR="00C94020" w:rsidRPr="002B2C22" w:rsidRDefault="00C94020"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7D55AD2D" w14:textId="77777777" w:rsidR="00C94020" w:rsidRPr="002B2C22" w:rsidRDefault="00C94020"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5AE190A8" w14:textId="77777777" w:rsidR="00C94020" w:rsidRPr="002B2C22" w:rsidRDefault="00C94020"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1A7759DF" w14:textId="77777777" w:rsidR="00C94020" w:rsidRPr="002B2C22" w:rsidRDefault="00C94020" w:rsidP="00E474D2">
      <w:pPr>
        <w:ind w:firstLine="709"/>
        <w:jc w:val="both"/>
      </w:pPr>
      <w:r w:rsidRPr="002B2C22">
        <w:t xml:space="preserve">Для рефератов необходимо выполнять следующие требования: </w:t>
      </w:r>
    </w:p>
    <w:p w14:paraId="6FBF7582" w14:textId="77777777" w:rsidR="00C94020" w:rsidRPr="002B2C22" w:rsidRDefault="00C94020" w:rsidP="00E474D2">
      <w:pPr>
        <w:widowControl/>
        <w:numPr>
          <w:ilvl w:val="0"/>
          <w:numId w:val="12"/>
        </w:numPr>
        <w:autoSpaceDE/>
        <w:autoSpaceDN/>
        <w:adjustRightInd/>
        <w:ind w:left="720"/>
        <w:jc w:val="both"/>
      </w:pPr>
      <w:r w:rsidRPr="002B2C22">
        <w:t>общие требования,</w:t>
      </w:r>
    </w:p>
    <w:p w14:paraId="1F0BF098" w14:textId="77777777" w:rsidR="00C94020" w:rsidRPr="002B2C22" w:rsidRDefault="00C94020" w:rsidP="00E474D2">
      <w:pPr>
        <w:widowControl/>
        <w:numPr>
          <w:ilvl w:val="0"/>
          <w:numId w:val="12"/>
        </w:numPr>
        <w:autoSpaceDE/>
        <w:autoSpaceDN/>
        <w:adjustRightInd/>
        <w:ind w:left="720"/>
        <w:jc w:val="both"/>
      </w:pPr>
      <w:r w:rsidRPr="002B2C22">
        <w:t xml:space="preserve">соответствие структуре реферата, </w:t>
      </w:r>
    </w:p>
    <w:p w14:paraId="2819AE25" w14:textId="77777777" w:rsidR="00C94020" w:rsidRPr="002B2C22" w:rsidRDefault="00C94020" w:rsidP="00E474D2">
      <w:pPr>
        <w:widowControl/>
        <w:numPr>
          <w:ilvl w:val="0"/>
          <w:numId w:val="12"/>
        </w:numPr>
        <w:autoSpaceDE/>
        <w:autoSpaceDN/>
        <w:adjustRightInd/>
        <w:ind w:left="720"/>
        <w:jc w:val="both"/>
      </w:pPr>
      <w:r w:rsidRPr="002B2C22">
        <w:t xml:space="preserve">правила цитирования, </w:t>
      </w:r>
    </w:p>
    <w:p w14:paraId="7C3A7A62" w14:textId="77777777" w:rsidR="00C94020" w:rsidRPr="002B2C22" w:rsidRDefault="00C94020" w:rsidP="00E474D2">
      <w:pPr>
        <w:widowControl/>
        <w:numPr>
          <w:ilvl w:val="0"/>
          <w:numId w:val="12"/>
        </w:numPr>
        <w:autoSpaceDE/>
        <w:autoSpaceDN/>
        <w:adjustRightInd/>
        <w:ind w:left="720"/>
        <w:jc w:val="both"/>
      </w:pPr>
      <w:r w:rsidRPr="002B2C22">
        <w:t xml:space="preserve">правильное оформление ссылок, </w:t>
      </w:r>
    </w:p>
    <w:p w14:paraId="6A76039A" w14:textId="77777777" w:rsidR="00C94020" w:rsidRPr="002B2C22" w:rsidRDefault="00C94020"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4C750A7A" w14:textId="77777777" w:rsidR="00C94020" w:rsidRPr="002B2C22" w:rsidRDefault="00C94020" w:rsidP="00E474D2">
      <w:pPr>
        <w:jc w:val="both"/>
      </w:pPr>
    </w:p>
    <w:p w14:paraId="411FDADD" w14:textId="77777777" w:rsidR="00C94020" w:rsidRPr="002B2C22" w:rsidRDefault="00C94020" w:rsidP="00E474D2">
      <w:pPr>
        <w:jc w:val="both"/>
        <w:rPr>
          <w:b/>
          <w:bCs/>
          <w:i/>
          <w:iCs/>
        </w:rPr>
      </w:pPr>
      <w:r w:rsidRPr="002B2C22">
        <w:rPr>
          <w:b/>
          <w:bCs/>
          <w:i/>
          <w:iCs/>
        </w:rPr>
        <w:t>Общие требования</w:t>
      </w:r>
    </w:p>
    <w:p w14:paraId="7E1C2361" w14:textId="77777777" w:rsidR="00C94020" w:rsidRPr="002B2C22" w:rsidRDefault="00C94020"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18862AF0" w14:textId="77777777" w:rsidR="00C94020" w:rsidRPr="002B2C22" w:rsidRDefault="00C94020"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6E2A05D6" w14:textId="77777777" w:rsidR="00C94020" w:rsidRPr="002B2C22" w:rsidRDefault="00C94020" w:rsidP="00E474D2">
      <w:pPr>
        <w:ind w:firstLine="709"/>
        <w:jc w:val="both"/>
      </w:pPr>
      <w:r w:rsidRPr="002B2C22">
        <w:t xml:space="preserve">Общий объем реферата должен быть не менее 10 и не более 20 страниц для печатного текста. </w:t>
      </w:r>
    </w:p>
    <w:p w14:paraId="5D2EDBFA" w14:textId="77777777" w:rsidR="00C94020" w:rsidRPr="002B2C22" w:rsidRDefault="00C94020"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69B9DBC3" w14:textId="77777777" w:rsidR="00C94020" w:rsidRPr="002B2C22" w:rsidRDefault="00C94020"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1A30AECB" w14:textId="77777777" w:rsidR="00C94020" w:rsidRPr="002B2C22" w:rsidRDefault="00C94020"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58AE6B40" w14:textId="77777777" w:rsidR="00C94020" w:rsidRPr="002B2C22" w:rsidRDefault="00C94020" w:rsidP="00E474D2">
      <w:pPr>
        <w:ind w:firstLine="709"/>
        <w:jc w:val="both"/>
      </w:pPr>
      <w:r w:rsidRPr="002B2C22">
        <w:lastRenderedPageBreak/>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655575C" w14:textId="77777777" w:rsidR="00C94020" w:rsidRPr="002B2C22" w:rsidRDefault="00C94020"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0305277D" w14:textId="77777777" w:rsidR="00C94020" w:rsidRPr="002B2C22" w:rsidRDefault="00C94020" w:rsidP="00E474D2">
      <w:pPr>
        <w:jc w:val="both"/>
      </w:pPr>
    </w:p>
    <w:p w14:paraId="77C88953" w14:textId="77777777" w:rsidR="00C94020" w:rsidRPr="002B2C22" w:rsidRDefault="00C94020" w:rsidP="00E474D2">
      <w:pPr>
        <w:pStyle w:val="a4"/>
        <w:spacing w:after="0"/>
        <w:jc w:val="both"/>
        <w:rPr>
          <w:i/>
          <w:iCs/>
        </w:rPr>
      </w:pPr>
      <w:r w:rsidRPr="002B2C22">
        <w:rPr>
          <w:b/>
          <w:bCs/>
          <w:i/>
          <w:iCs/>
        </w:rPr>
        <w:t>Этапы работы над рефератом</w:t>
      </w:r>
    </w:p>
    <w:p w14:paraId="634927B8" w14:textId="77777777" w:rsidR="00C94020" w:rsidRPr="002B2C22" w:rsidRDefault="00C94020" w:rsidP="00E474D2">
      <w:pPr>
        <w:pStyle w:val="a4"/>
        <w:spacing w:after="0"/>
        <w:ind w:firstLine="709"/>
        <w:jc w:val="both"/>
      </w:pPr>
    </w:p>
    <w:p w14:paraId="0885A446" w14:textId="77777777" w:rsidR="00C94020" w:rsidRPr="002B2C22" w:rsidRDefault="00C94020"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09FBD086" w14:textId="77777777" w:rsidR="00C94020" w:rsidRPr="002B2C22" w:rsidRDefault="00C94020" w:rsidP="00E474D2">
      <w:pPr>
        <w:pStyle w:val="a4"/>
        <w:spacing w:after="0"/>
        <w:ind w:firstLine="709"/>
        <w:jc w:val="both"/>
        <w:rPr>
          <w:i/>
          <w:iCs/>
        </w:rPr>
      </w:pPr>
      <w:r w:rsidRPr="002B2C22">
        <w:rPr>
          <w:i/>
          <w:iCs/>
        </w:rPr>
        <w:t xml:space="preserve">Этап 1. Формулирование темы. </w:t>
      </w:r>
    </w:p>
    <w:p w14:paraId="1C7B55E9" w14:textId="77777777" w:rsidR="00C94020" w:rsidRPr="002B2C22" w:rsidRDefault="00C94020"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429B8C15" w14:textId="77777777" w:rsidR="00C94020" w:rsidRPr="002B2C22" w:rsidRDefault="00C94020"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6459E38F" w14:textId="77777777" w:rsidR="00C94020" w:rsidRPr="002B2C22" w:rsidRDefault="00C94020"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677BCE4C" w14:textId="77777777" w:rsidR="00C94020" w:rsidRPr="002B2C22" w:rsidRDefault="00C94020"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13A6224A" w14:textId="77777777" w:rsidR="00C94020" w:rsidRPr="002B2C22" w:rsidRDefault="00C94020"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677E1AD7" w14:textId="77777777" w:rsidR="00C94020" w:rsidRPr="002B2C22" w:rsidRDefault="00C94020"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6BD89F84" w14:textId="77777777" w:rsidR="00C94020" w:rsidRPr="002B2C22" w:rsidRDefault="00C94020"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706C7CFE" w14:textId="77777777" w:rsidR="00C94020" w:rsidRPr="002B2C22" w:rsidRDefault="00C94020" w:rsidP="00E474D2">
      <w:pPr>
        <w:jc w:val="both"/>
      </w:pPr>
    </w:p>
    <w:p w14:paraId="0D0407CD" w14:textId="77777777" w:rsidR="00C94020" w:rsidRPr="002B2C22" w:rsidRDefault="00C94020"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6EABE9C2" w14:textId="77777777" w:rsidR="00C94020" w:rsidRPr="002B2C22" w:rsidRDefault="00C94020" w:rsidP="00E474D2">
      <w:pPr>
        <w:jc w:val="both"/>
      </w:pPr>
    </w:p>
    <w:p w14:paraId="5433B0B6" w14:textId="77777777" w:rsidR="00C94020" w:rsidRPr="002B2C22" w:rsidRDefault="00C94020" w:rsidP="00E474D2">
      <w:pPr>
        <w:ind w:firstLine="709"/>
        <w:jc w:val="both"/>
      </w:pPr>
      <w:r w:rsidRPr="002B2C22">
        <w:t>Содержание реферата складывается из нескольких смысловых компонентов:</w:t>
      </w:r>
    </w:p>
    <w:p w14:paraId="5E0F0C0F" w14:textId="77777777" w:rsidR="00C94020" w:rsidRPr="002B2C22" w:rsidRDefault="00C94020" w:rsidP="00E474D2">
      <w:pPr>
        <w:widowControl/>
        <w:numPr>
          <w:ilvl w:val="0"/>
          <w:numId w:val="13"/>
        </w:numPr>
        <w:autoSpaceDE/>
        <w:autoSpaceDN/>
        <w:adjustRightInd/>
        <w:ind w:left="1260"/>
        <w:jc w:val="both"/>
      </w:pPr>
      <w:r w:rsidRPr="002B2C22">
        <w:t xml:space="preserve">обоснование выбранной темы; </w:t>
      </w:r>
    </w:p>
    <w:p w14:paraId="024E8268" w14:textId="77777777" w:rsidR="00C94020" w:rsidRPr="002B2C22" w:rsidRDefault="00C94020"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18ED72ED" w14:textId="77777777" w:rsidR="00C94020" w:rsidRPr="002B2C22" w:rsidRDefault="00C94020" w:rsidP="00E474D2">
      <w:pPr>
        <w:widowControl/>
        <w:numPr>
          <w:ilvl w:val="0"/>
          <w:numId w:val="13"/>
        </w:numPr>
        <w:autoSpaceDE/>
        <w:autoSpaceDN/>
        <w:adjustRightInd/>
        <w:ind w:left="1260"/>
        <w:jc w:val="both"/>
      </w:pPr>
      <w:r w:rsidRPr="002B2C22">
        <w:t xml:space="preserve">актуальность поставленной проблемы; </w:t>
      </w:r>
    </w:p>
    <w:p w14:paraId="685EA8D7" w14:textId="77777777" w:rsidR="00C94020" w:rsidRPr="002B2C22" w:rsidRDefault="00C94020" w:rsidP="00E474D2">
      <w:pPr>
        <w:widowControl/>
        <w:numPr>
          <w:ilvl w:val="0"/>
          <w:numId w:val="13"/>
        </w:numPr>
        <w:autoSpaceDE/>
        <w:autoSpaceDN/>
        <w:adjustRightInd/>
        <w:ind w:left="1260"/>
        <w:jc w:val="both"/>
      </w:pPr>
      <w:r w:rsidRPr="002B2C22">
        <w:lastRenderedPageBreak/>
        <w:t xml:space="preserve">полнота цитируемой литературы, ссылки на работы ученых, занимающихся данной проблемой. </w:t>
      </w:r>
    </w:p>
    <w:p w14:paraId="12804089" w14:textId="77777777" w:rsidR="00C94020" w:rsidRPr="002B2C22" w:rsidRDefault="00C94020" w:rsidP="00E474D2">
      <w:pPr>
        <w:pStyle w:val="4"/>
        <w:spacing w:before="0"/>
        <w:jc w:val="both"/>
        <w:rPr>
          <w:rStyle w:val="objecttitletxt"/>
          <w:rFonts w:cs="Times New Roman"/>
        </w:rPr>
      </w:pPr>
      <w:bookmarkStart w:id="0" w:name="BM1_4"/>
      <w:bookmarkEnd w:id="0"/>
    </w:p>
    <w:p w14:paraId="5D3887FB" w14:textId="77777777" w:rsidR="00C94020" w:rsidRPr="002B2C22" w:rsidRDefault="00C94020" w:rsidP="00E474D2">
      <w:pPr>
        <w:pStyle w:val="4"/>
        <w:spacing w:before="0"/>
        <w:jc w:val="both"/>
        <w:rPr>
          <w:rFonts w:cs="Times New Roman"/>
          <w:i w:val="0"/>
          <w:iCs w:val="0"/>
        </w:rPr>
      </w:pPr>
      <w:r w:rsidRPr="002B2C22">
        <w:rPr>
          <w:rStyle w:val="objecttitletxt"/>
        </w:rPr>
        <w:t>Формальные компоненты реферата</w:t>
      </w:r>
    </w:p>
    <w:p w14:paraId="5CC59B92" w14:textId="77777777" w:rsidR="00C94020" w:rsidRPr="002B2C22" w:rsidRDefault="00C94020" w:rsidP="00E474D2">
      <w:pPr>
        <w:jc w:val="both"/>
      </w:pPr>
    </w:p>
    <w:p w14:paraId="23EE25C1" w14:textId="77777777" w:rsidR="00C94020" w:rsidRPr="002B2C22" w:rsidRDefault="00C94020" w:rsidP="00E474D2">
      <w:pPr>
        <w:jc w:val="both"/>
      </w:pPr>
      <w:r w:rsidRPr="002B2C22">
        <w:t xml:space="preserve">Титульный лист </w:t>
      </w:r>
    </w:p>
    <w:p w14:paraId="022B1E4E" w14:textId="77777777" w:rsidR="00C94020" w:rsidRPr="002B2C22" w:rsidRDefault="00C94020" w:rsidP="00E474D2">
      <w:pPr>
        <w:jc w:val="both"/>
      </w:pPr>
      <w:r w:rsidRPr="002B2C22">
        <w:t xml:space="preserve">Содержание </w:t>
      </w:r>
    </w:p>
    <w:p w14:paraId="4B364ADC" w14:textId="77777777" w:rsidR="00C94020" w:rsidRPr="002B2C22" w:rsidRDefault="00C94020" w:rsidP="00E474D2">
      <w:pPr>
        <w:jc w:val="both"/>
      </w:pPr>
      <w:r w:rsidRPr="002B2C22">
        <w:t xml:space="preserve">Введение </w:t>
      </w:r>
    </w:p>
    <w:p w14:paraId="7CE2C06C" w14:textId="77777777" w:rsidR="00C94020" w:rsidRPr="002B2C22" w:rsidRDefault="00C94020" w:rsidP="00E474D2">
      <w:pPr>
        <w:jc w:val="both"/>
      </w:pPr>
      <w:r w:rsidRPr="002B2C22">
        <w:t>Основная часть (главы с параграфами)</w:t>
      </w:r>
    </w:p>
    <w:p w14:paraId="21FCF2A9" w14:textId="77777777" w:rsidR="00C94020" w:rsidRPr="002B2C22" w:rsidRDefault="00C94020" w:rsidP="00E474D2">
      <w:pPr>
        <w:jc w:val="both"/>
      </w:pPr>
      <w:r w:rsidRPr="002B2C22">
        <w:t xml:space="preserve">Заключение </w:t>
      </w:r>
    </w:p>
    <w:p w14:paraId="7FF607F2" w14:textId="77777777" w:rsidR="00C94020" w:rsidRPr="002B2C22" w:rsidRDefault="00C94020" w:rsidP="00E474D2">
      <w:pPr>
        <w:jc w:val="both"/>
      </w:pPr>
      <w:r w:rsidRPr="002B2C22">
        <w:t xml:space="preserve">Список литературы </w:t>
      </w:r>
    </w:p>
    <w:p w14:paraId="1C9BC4DB" w14:textId="77777777" w:rsidR="00C94020" w:rsidRPr="002B2C22" w:rsidRDefault="00C94020" w:rsidP="00E474D2">
      <w:pPr>
        <w:jc w:val="both"/>
      </w:pPr>
      <w:r w:rsidRPr="002B2C22">
        <w:t>Приложения (если таковые имеются)</w:t>
      </w:r>
    </w:p>
    <w:p w14:paraId="1EDBB571" w14:textId="77777777" w:rsidR="00C94020" w:rsidRPr="002B2C22" w:rsidRDefault="00C94020" w:rsidP="00E474D2">
      <w:pPr>
        <w:jc w:val="both"/>
        <w:rPr>
          <w:b/>
          <w:bCs/>
          <w:i/>
          <w:iCs/>
        </w:rPr>
      </w:pPr>
    </w:p>
    <w:p w14:paraId="6DCC6626" w14:textId="77777777" w:rsidR="00C94020" w:rsidRPr="002B2C22" w:rsidRDefault="00C94020" w:rsidP="00E474D2">
      <w:pPr>
        <w:jc w:val="both"/>
        <w:rPr>
          <w:b/>
          <w:bCs/>
          <w:i/>
          <w:iCs/>
        </w:rPr>
      </w:pPr>
      <w:r w:rsidRPr="002B2C22">
        <w:rPr>
          <w:b/>
          <w:bCs/>
          <w:i/>
          <w:iCs/>
        </w:rPr>
        <w:t>Структура реферата</w:t>
      </w:r>
    </w:p>
    <w:p w14:paraId="55779F30" w14:textId="77777777" w:rsidR="00C94020" w:rsidRPr="002B2C22" w:rsidRDefault="00C94020" w:rsidP="00E474D2">
      <w:pPr>
        <w:jc w:val="both"/>
      </w:pPr>
    </w:p>
    <w:p w14:paraId="6922D71E" w14:textId="77777777" w:rsidR="00C94020" w:rsidRPr="002B2C22" w:rsidRDefault="00C94020" w:rsidP="00E474D2">
      <w:pPr>
        <w:jc w:val="both"/>
        <w:rPr>
          <w:i/>
          <w:iCs/>
        </w:rPr>
      </w:pPr>
      <w:r w:rsidRPr="002B2C22">
        <w:rPr>
          <w:i/>
          <w:iCs/>
        </w:rPr>
        <w:t xml:space="preserve">Введение </w:t>
      </w:r>
    </w:p>
    <w:p w14:paraId="78A37C34" w14:textId="77777777" w:rsidR="00C94020" w:rsidRPr="002B2C22" w:rsidRDefault="00C94020"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2E0BCB8" w14:textId="77777777" w:rsidR="00C94020" w:rsidRPr="002B2C22" w:rsidRDefault="00C94020"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72B4B2FC" w14:textId="77777777" w:rsidR="00C94020" w:rsidRPr="002B2C22" w:rsidRDefault="00C94020" w:rsidP="00E474D2">
      <w:pPr>
        <w:pStyle w:val="a4"/>
        <w:spacing w:after="0"/>
        <w:ind w:firstLine="709"/>
        <w:jc w:val="both"/>
      </w:pPr>
    </w:p>
    <w:p w14:paraId="19436D14" w14:textId="77777777" w:rsidR="00C94020" w:rsidRPr="002B2C22" w:rsidRDefault="00C94020" w:rsidP="00E474D2">
      <w:pPr>
        <w:pStyle w:val="a4"/>
        <w:spacing w:after="0"/>
        <w:jc w:val="both"/>
        <w:rPr>
          <w:i/>
          <w:iCs/>
        </w:rPr>
      </w:pPr>
      <w:r w:rsidRPr="002B2C22">
        <w:rPr>
          <w:i/>
          <w:iCs/>
        </w:rPr>
        <w:t>Основная часть</w:t>
      </w:r>
    </w:p>
    <w:p w14:paraId="4ABC51BC" w14:textId="77777777" w:rsidR="00C94020" w:rsidRPr="002B2C22" w:rsidRDefault="00C94020" w:rsidP="00E474D2">
      <w:pPr>
        <w:pStyle w:val="a4"/>
        <w:spacing w:after="0"/>
        <w:ind w:firstLine="709"/>
        <w:jc w:val="both"/>
      </w:pPr>
      <w:r w:rsidRPr="002B2C22">
        <w:t>В данном разделе должна быть раскрыта тема реферата.</w:t>
      </w:r>
    </w:p>
    <w:p w14:paraId="35987F5A" w14:textId="77777777" w:rsidR="00C94020" w:rsidRPr="002B2C22" w:rsidRDefault="00C94020"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365A624F" w14:textId="77777777" w:rsidR="00C94020" w:rsidRPr="002B2C22" w:rsidRDefault="00C94020" w:rsidP="00E474D2">
      <w:pPr>
        <w:pStyle w:val="a4"/>
        <w:spacing w:after="0"/>
        <w:ind w:firstLine="709"/>
        <w:jc w:val="both"/>
      </w:pPr>
    </w:p>
    <w:p w14:paraId="447A3688" w14:textId="77777777" w:rsidR="00C94020" w:rsidRPr="002B2C22" w:rsidRDefault="00C94020" w:rsidP="00E474D2">
      <w:pPr>
        <w:pStyle w:val="a4"/>
        <w:spacing w:after="0"/>
        <w:jc w:val="both"/>
        <w:rPr>
          <w:i/>
          <w:iCs/>
        </w:rPr>
      </w:pPr>
      <w:r w:rsidRPr="002B2C22">
        <w:rPr>
          <w:i/>
          <w:iCs/>
        </w:rPr>
        <w:t>Глава 1.</w:t>
      </w:r>
    </w:p>
    <w:p w14:paraId="1F8AE456" w14:textId="77777777" w:rsidR="00C94020" w:rsidRPr="002B2C22" w:rsidRDefault="00C94020"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E66846B" w14:textId="77777777" w:rsidR="00C94020" w:rsidRPr="002B2C22" w:rsidRDefault="00C94020"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DF2DA29" w14:textId="77777777" w:rsidR="00C94020" w:rsidRPr="002B2C22" w:rsidRDefault="00C94020" w:rsidP="00E474D2">
      <w:pPr>
        <w:ind w:firstLine="709"/>
        <w:jc w:val="both"/>
      </w:pPr>
      <w:r w:rsidRPr="002B2C22">
        <w:t>Когда описывается какое-либо явление, то оно может рассматриваться:</w:t>
      </w:r>
    </w:p>
    <w:p w14:paraId="58A80FD7" w14:textId="77777777" w:rsidR="00C94020" w:rsidRPr="002B2C22" w:rsidRDefault="00C94020" w:rsidP="00E474D2">
      <w:pPr>
        <w:ind w:firstLine="709"/>
        <w:jc w:val="both"/>
      </w:pPr>
      <w:r w:rsidRPr="002B2C22">
        <w:t>- по хронологическому принципу, то есть во временном интервале, или в историческом аспекте;</w:t>
      </w:r>
    </w:p>
    <w:p w14:paraId="427486BE" w14:textId="77777777" w:rsidR="00C94020" w:rsidRPr="002B2C22" w:rsidRDefault="00C94020" w:rsidP="00E474D2">
      <w:pPr>
        <w:ind w:firstLine="709"/>
        <w:jc w:val="both"/>
      </w:pPr>
      <w:r w:rsidRPr="002B2C22">
        <w:t>- по логическому принципу, в этом случае рассмотрение явления нужно делать по следующему плану.</w:t>
      </w:r>
    </w:p>
    <w:p w14:paraId="0B62067C" w14:textId="77777777" w:rsidR="00C94020" w:rsidRPr="002B2C22" w:rsidRDefault="00C94020" w:rsidP="00E474D2">
      <w:pPr>
        <w:ind w:firstLine="709"/>
        <w:jc w:val="both"/>
      </w:pPr>
      <w:r w:rsidRPr="002B2C22">
        <w:lastRenderedPageBreak/>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4A9F8642" w14:textId="77777777" w:rsidR="00C94020" w:rsidRPr="002B2C22" w:rsidRDefault="00C94020"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64EE6931" w14:textId="77777777" w:rsidR="00C94020" w:rsidRPr="002B2C22" w:rsidRDefault="00C94020" w:rsidP="00E474D2">
      <w:pPr>
        <w:ind w:firstLine="709"/>
        <w:jc w:val="both"/>
      </w:pPr>
      <w:r w:rsidRPr="002B2C22">
        <w:t>3. Практика использования данного определения, для каких отраслей науки и сфер деятельности.</w:t>
      </w:r>
    </w:p>
    <w:p w14:paraId="29466720" w14:textId="77777777" w:rsidR="00C94020" w:rsidRPr="002B2C22" w:rsidRDefault="00C94020"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0CEF06CD" w14:textId="77777777" w:rsidR="00C94020" w:rsidRPr="002B2C22" w:rsidRDefault="00C94020" w:rsidP="00E474D2">
      <w:pPr>
        <w:ind w:firstLine="709"/>
        <w:jc w:val="both"/>
      </w:pPr>
      <w:r w:rsidRPr="002B2C22">
        <w:t>В процессе описания какого-либо явления, студенту также необходимо указывать свою точку зрения.</w:t>
      </w:r>
    </w:p>
    <w:p w14:paraId="48E4A796" w14:textId="77777777" w:rsidR="00C94020" w:rsidRPr="002B2C22" w:rsidRDefault="00C94020"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06FDF96A" w14:textId="77777777" w:rsidR="00C94020" w:rsidRPr="002B2C22" w:rsidRDefault="00C94020" w:rsidP="00E474D2">
      <w:pPr>
        <w:jc w:val="both"/>
      </w:pPr>
    </w:p>
    <w:p w14:paraId="58561BC4" w14:textId="77777777" w:rsidR="00C94020" w:rsidRPr="002B2C22" w:rsidRDefault="00C94020" w:rsidP="00E474D2">
      <w:pPr>
        <w:jc w:val="both"/>
        <w:rPr>
          <w:i/>
          <w:iCs/>
        </w:rPr>
      </w:pPr>
      <w:r w:rsidRPr="002B2C22">
        <w:rPr>
          <w:i/>
          <w:iCs/>
        </w:rPr>
        <w:t>Глава 2.</w:t>
      </w:r>
    </w:p>
    <w:p w14:paraId="7A741A3F" w14:textId="77777777" w:rsidR="00C94020" w:rsidRPr="002B2C22" w:rsidRDefault="00C94020"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531FE03E" w14:textId="77777777" w:rsidR="00C94020" w:rsidRPr="002B2C22" w:rsidRDefault="00C94020"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08EA8005" w14:textId="77777777" w:rsidR="00C94020" w:rsidRPr="002B2C22" w:rsidRDefault="00C94020" w:rsidP="00E474D2">
      <w:pPr>
        <w:ind w:firstLine="720"/>
        <w:jc w:val="both"/>
      </w:pPr>
    </w:p>
    <w:p w14:paraId="273DFCF6" w14:textId="77777777" w:rsidR="00C94020" w:rsidRPr="002B2C22" w:rsidRDefault="00C94020" w:rsidP="00E474D2">
      <w:pPr>
        <w:jc w:val="both"/>
        <w:rPr>
          <w:i/>
          <w:iCs/>
        </w:rPr>
      </w:pPr>
      <w:r w:rsidRPr="002B2C22">
        <w:rPr>
          <w:i/>
          <w:iCs/>
        </w:rPr>
        <w:t xml:space="preserve">Заключение </w:t>
      </w:r>
    </w:p>
    <w:p w14:paraId="101E253D" w14:textId="77777777" w:rsidR="00C94020" w:rsidRPr="002B2C22" w:rsidRDefault="00C94020"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6F874DA7" w14:textId="77777777" w:rsidR="00C94020" w:rsidRPr="002B2C22" w:rsidRDefault="00C94020" w:rsidP="00E474D2">
      <w:pPr>
        <w:pStyle w:val="a4"/>
        <w:spacing w:after="0"/>
        <w:ind w:firstLine="567"/>
        <w:jc w:val="both"/>
      </w:pPr>
      <w:r w:rsidRPr="002B2C22">
        <w:t xml:space="preserve">Заключение по объему не должно превышать введение. </w:t>
      </w:r>
    </w:p>
    <w:p w14:paraId="34BAFE39" w14:textId="77777777" w:rsidR="00C94020" w:rsidRPr="002B2C22" w:rsidRDefault="00C94020" w:rsidP="00E474D2">
      <w:pPr>
        <w:pStyle w:val="a4"/>
        <w:jc w:val="both"/>
        <w:rPr>
          <w:i/>
          <w:iCs/>
        </w:rPr>
      </w:pPr>
      <w:r w:rsidRPr="002B2C22">
        <w:rPr>
          <w:b/>
          <w:bCs/>
          <w:i/>
          <w:iCs/>
        </w:rPr>
        <w:t>Список литературы</w:t>
      </w:r>
    </w:p>
    <w:p w14:paraId="04B7A29C" w14:textId="77777777" w:rsidR="00C94020" w:rsidRPr="002B2C22" w:rsidRDefault="00C94020"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13E5DC3E" w14:textId="77777777" w:rsidR="00C94020" w:rsidRPr="002B2C22" w:rsidRDefault="00C94020"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743EF862" w14:textId="77777777" w:rsidR="00C94020" w:rsidRPr="002B2C22" w:rsidRDefault="00C94020"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2ECBBAD8" w14:textId="77777777" w:rsidR="00C94020" w:rsidRPr="002B2C22" w:rsidRDefault="00C94020" w:rsidP="00E474D2">
      <w:pPr>
        <w:pStyle w:val="a4"/>
        <w:spacing w:after="0"/>
        <w:ind w:firstLine="567"/>
        <w:jc w:val="both"/>
        <w:rPr>
          <w:b/>
          <w:bCs/>
        </w:rPr>
      </w:pPr>
      <w:r w:rsidRPr="002B2C22">
        <w:rPr>
          <w:rStyle w:val="a6"/>
        </w:rPr>
        <w:lastRenderedPageBreak/>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58CBB208" w14:textId="77777777" w:rsidR="00C94020" w:rsidRPr="002B2C22" w:rsidRDefault="00C94020"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1979B446" w14:textId="77777777" w:rsidR="00C94020" w:rsidRPr="002B2C22" w:rsidRDefault="00C94020"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6D05B353" w14:textId="77777777" w:rsidR="00C94020" w:rsidRPr="002B2C22" w:rsidRDefault="00C94020" w:rsidP="00E474D2">
      <w:pPr>
        <w:ind w:firstLine="567"/>
        <w:jc w:val="both"/>
      </w:pPr>
      <w:r w:rsidRPr="002B2C22">
        <w:t>Литературные источники следует располагать в следующем порядке:</w:t>
      </w:r>
    </w:p>
    <w:p w14:paraId="0EBD6573" w14:textId="77777777" w:rsidR="00C94020" w:rsidRPr="002B2C22" w:rsidRDefault="00C94020" w:rsidP="00E474D2">
      <w:pPr>
        <w:jc w:val="both"/>
      </w:pPr>
      <w:r w:rsidRPr="002B2C22">
        <w:t>- энциклопедии, справочники;</w:t>
      </w:r>
    </w:p>
    <w:p w14:paraId="12E9AEA4" w14:textId="77777777" w:rsidR="00C94020" w:rsidRPr="002B2C22" w:rsidRDefault="00C94020" w:rsidP="00E474D2">
      <w:pPr>
        <w:jc w:val="both"/>
      </w:pPr>
      <w:r w:rsidRPr="002B2C22">
        <w:t>- книги по теме реферата;</w:t>
      </w:r>
    </w:p>
    <w:p w14:paraId="29DD9675" w14:textId="77777777" w:rsidR="00C94020" w:rsidRPr="002B2C22" w:rsidRDefault="00C94020" w:rsidP="00E474D2">
      <w:pPr>
        <w:pStyle w:val="a4"/>
        <w:spacing w:after="0"/>
        <w:jc w:val="both"/>
      </w:pPr>
      <w:r w:rsidRPr="002B2C22">
        <w:t xml:space="preserve">- газетно-журнальные статьи; </w:t>
      </w:r>
    </w:p>
    <w:p w14:paraId="34E1C7EB" w14:textId="77777777" w:rsidR="00C94020" w:rsidRPr="002B2C22" w:rsidRDefault="00C94020" w:rsidP="00E474D2">
      <w:pPr>
        <w:pStyle w:val="a4"/>
        <w:spacing w:after="0"/>
        <w:jc w:val="both"/>
      </w:pPr>
      <w:r w:rsidRPr="002B2C22">
        <w:t>- иностранные источники (изданные на иностранном языке);</w:t>
      </w:r>
    </w:p>
    <w:p w14:paraId="54BF4BCD" w14:textId="77777777" w:rsidR="00C94020" w:rsidRPr="002B2C22" w:rsidRDefault="00C94020" w:rsidP="00E474D2">
      <w:pPr>
        <w:pStyle w:val="a4"/>
        <w:spacing w:after="0"/>
        <w:jc w:val="both"/>
      </w:pPr>
      <w:r w:rsidRPr="002B2C22">
        <w:t xml:space="preserve">- электронные (цифровые) ресурсы. </w:t>
      </w:r>
    </w:p>
    <w:p w14:paraId="49CBD19C" w14:textId="77777777" w:rsidR="00C94020" w:rsidRPr="002B2C22" w:rsidRDefault="00C94020" w:rsidP="00E474D2">
      <w:pPr>
        <w:jc w:val="both"/>
        <w:rPr>
          <w:rStyle w:val="a6"/>
          <w:i/>
          <w:iCs/>
        </w:rPr>
      </w:pPr>
    </w:p>
    <w:p w14:paraId="2B353B38" w14:textId="77777777" w:rsidR="00C94020" w:rsidRPr="002B2C22" w:rsidRDefault="00C94020" w:rsidP="00E474D2">
      <w:pPr>
        <w:jc w:val="both"/>
      </w:pPr>
      <w:r w:rsidRPr="002B2C22">
        <w:rPr>
          <w:rStyle w:val="a6"/>
          <w:i/>
          <w:iCs/>
        </w:rPr>
        <w:t>Приложения</w:t>
      </w:r>
      <w:r w:rsidRPr="002B2C22">
        <w:rPr>
          <w:i/>
          <w:iCs/>
        </w:rPr>
        <w:t xml:space="preserve"> </w:t>
      </w:r>
    </w:p>
    <w:p w14:paraId="342D9C40" w14:textId="77777777" w:rsidR="00C94020" w:rsidRPr="002B2C22" w:rsidRDefault="00C94020" w:rsidP="00E474D2">
      <w:pPr>
        <w:ind w:firstLine="709"/>
        <w:jc w:val="both"/>
      </w:pPr>
    </w:p>
    <w:p w14:paraId="54D012F9" w14:textId="77777777" w:rsidR="00C94020" w:rsidRPr="002B2C22" w:rsidRDefault="00C94020"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4D74BE7C" w14:textId="77777777" w:rsidR="00C94020" w:rsidRPr="002B2C22" w:rsidRDefault="00C94020"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12BC87B2" w14:textId="77777777" w:rsidR="00C94020" w:rsidRPr="002B2C22" w:rsidRDefault="00C94020" w:rsidP="00E474D2">
      <w:pPr>
        <w:pStyle w:val="a4"/>
        <w:spacing w:after="0"/>
        <w:jc w:val="both"/>
        <w:rPr>
          <w:b/>
          <w:bCs/>
        </w:rPr>
      </w:pPr>
    </w:p>
    <w:p w14:paraId="65AE79AD" w14:textId="77777777" w:rsidR="00C94020" w:rsidRPr="002B2C22" w:rsidRDefault="00C94020" w:rsidP="00E474D2">
      <w:pPr>
        <w:pStyle w:val="a4"/>
        <w:spacing w:after="0"/>
        <w:jc w:val="both"/>
        <w:rPr>
          <w:b/>
          <w:bCs/>
          <w:i/>
          <w:iCs/>
        </w:rPr>
      </w:pPr>
      <w:r w:rsidRPr="002B2C22">
        <w:rPr>
          <w:b/>
          <w:bCs/>
          <w:i/>
          <w:iCs/>
        </w:rPr>
        <w:t>Язык реферата</w:t>
      </w:r>
    </w:p>
    <w:p w14:paraId="717EBCA8" w14:textId="77777777" w:rsidR="00C94020" w:rsidRPr="002B2C22" w:rsidRDefault="00C94020" w:rsidP="00E474D2">
      <w:pPr>
        <w:pStyle w:val="3"/>
        <w:spacing w:before="0" w:beforeAutospacing="0" w:after="0" w:afterAutospacing="0"/>
        <w:ind w:firstLine="567"/>
        <w:jc w:val="both"/>
        <w:rPr>
          <w:rFonts w:ascii="Times New Roman" w:hAnsi="Times New Roman" w:cs="Times New Roman"/>
          <w:lang w:val="ru-RU"/>
        </w:rPr>
      </w:pPr>
    </w:p>
    <w:p w14:paraId="26187EEE" w14:textId="77777777" w:rsidR="00C94020" w:rsidRPr="002B2C22" w:rsidRDefault="00C94020"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4CA3AB8" w14:textId="77777777" w:rsidR="00C94020" w:rsidRPr="002B2C22" w:rsidRDefault="00C94020"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2D3B588C" w14:textId="77777777" w:rsidR="00C94020" w:rsidRPr="002B2C22" w:rsidRDefault="00C94020"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58C0B312" w14:textId="77777777" w:rsidR="00C94020" w:rsidRPr="002B2C22" w:rsidRDefault="00C94020" w:rsidP="00E474D2">
      <w:pPr>
        <w:pStyle w:val="a4"/>
        <w:spacing w:after="0"/>
        <w:ind w:firstLine="567"/>
        <w:jc w:val="both"/>
        <w:rPr>
          <w:rStyle w:val="a6"/>
          <w:b w:val="0"/>
          <w:bCs w:val="0"/>
        </w:rPr>
      </w:pPr>
    </w:p>
    <w:p w14:paraId="73A2ACED" w14:textId="77777777" w:rsidR="00C94020" w:rsidRDefault="00C94020" w:rsidP="00E474D2">
      <w:pPr>
        <w:pStyle w:val="a4"/>
        <w:spacing w:after="0"/>
        <w:jc w:val="both"/>
        <w:rPr>
          <w:b/>
          <w:bCs/>
          <w:i/>
          <w:iCs/>
        </w:rPr>
      </w:pPr>
    </w:p>
    <w:p w14:paraId="42D0F5CF" w14:textId="77777777" w:rsidR="00C94020" w:rsidRDefault="00C94020" w:rsidP="00E474D2">
      <w:pPr>
        <w:pStyle w:val="a4"/>
        <w:spacing w:after="0"/>
        <w:jc w:val="both"/>
        <w:rPr>
          <w:b/>
          <w:bCs/>
          <w:i/>
          <w:iCs/>
        </w:rPr>
      </w:pPr>
    </w:p>
    <w:p w14:paraId="6572EDD3" w14:textId="77777777" w:rsidR="00C94020" w:rsidRPr="002B2C22" w:rsidRDefault="00C94020" w:rsidP="00E474D2">
      <w:pPr>
        <w:pStyle w:val="a4"/>
        <w:spacing w:after="0"/>
        <w:jc w:val="both"/>
        <w:rPr>
          <w:rStyle w:val="a6"/>
          <w:b w:val="0"/>
          <w:bCs w:val="0"/>
          <w:i/>
          <w:iCs/>
        </w:rPr>
      </w:pPr>
      <w:r w:rsidRPr="002B2C22">
        <w:rPr>
          <w:b/>
          <w:bCs/>
          <w:i/>
          <w:iCs/>
        </w:rPr>
        <w:lastRenderedPageBreak/>
        <w:t>Оформление ссылок и сносок</w:t>
      </w:r>
    </w:p>
    <w:p w14:paraId="051A9983" w14:textId="77777777" w:rsidR="00C94020" w:rsidRPr="002B2C22" w:rsidRDefault="00C94020" w:rsidP="00E474D2">
      <w:pPr>
        <w:pStyle w:val="a4"/>
        <w:spacing w:after="0"/>
        <w:ind w:firstLine="567"/>
        <w:jc w:val="both"/>
        <w:rPr>
          <w:rStyle w:val="a6"/>
          <w:b w:val="0"/>
          <w:bCs w:val="0"/>
        </w:rPr>
      </w:pPr>
    </w:p>
    <w:p w14:paraId="687FF29B" w14:textId="77777777" w:rsidR="00C94020" w:rsidRPr="002B2C22" w:rsidRDefault="00C94020"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0F8B111C" w14:textId="77777777" w:rsidR="00C94020" w:rsidRPr="002B2C22" w:rsidRDefault="00C94020"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651C08C1" w14:textId="77777777" w:rsidR="00C94020" w:rsidRPr="002B2C22" w:rsidRDefault="00C94020" w:rsidP="00E474D2">
      <w:pPr>
        <w:ind w:firstLine="567"/>
        <w:jc w:val="both"/>
        <w:rPr>
          <w:b/>
          <w:bCs/>
        </w:rPr>
      </w:pPr>
      <w:bookmarkStart w:id="4" w:name="BM1_5"/>
      <w:bookmarkStart w:id="5" w:name="BM1_6"/>
      <w:bookmarkEnd w:id="4"/>
      <w:bookmarkEnd w:id="5"/>
    </w:p>
    <w:p w14:paraId="7F88CD0B" w14:textId="77777777" w:rsidR="00C94020" w:rsidRDefault="00C94020" w:rsidP="00371F79"/>
    <w:sectPr w:rsidR="00C94020" w:rsidSect="001F02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338973764">
    <w:abstractNumId w:val="10"/>
  </w:num>
  <w:num w:numId="2" w16cid:durableId="1450128080">
    <w:abstractNumId w:val="9"/>
  </w:num>
  <w:num w:numId="3" w16cid:durableId="2084832121">
    <w:abstractNumId w:val="3"/>
  </w:num>
  <w:num w:numId="4" w16cid:durableId="1458796521">
    <w:abstractNumId w:val="7"/>
  </w:num>
  <w:num w:numId="5" w16cid:durableId="1458254857">
    <w:abstractNumId w:val="4"/>
  </w:num>
  <w:num w:numId="6" w16cid:durableId="1794127070">
    <w:abstractNumId w:val="8"/>
  </w:num>
  <w:num w:numId="7" w16cid:durableId="465850817">
    <w:abstractNumId w:val="2"/>
  </w:num>
  <w:num w:numId="8" w16cid:durableId="568542364">
    <w:abstractNumId w:val="0"/>
  </w:num>
  <w:num w:numId="9" w16cid:durableId="1663661323">
    <w:abstractNumId w:val="11"/>
  </w:num>
  <w:num w:numId="10" w16cid:durableId="1214082542">
    <w:abstractNumId w:val="6"/>
  </w:num>
  <w:num w:numId="11" w16cid:durableId="2019231834">
    <w:abstractNumId w:val="1"/>
  </w:num>
  <w:num w:numId="12" w16cid:durableId="1870291798">
    <w:abstractNumId w:val="5"/>
  </w:num>
  <w:num w:numId="13" w16cid:durableId="21117030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D5BAA"/>
    <w:rsid w:val="001F0248"/>
    <w:rsid w:val="002733C0"/>
    <w:rsid w:val="002B2C22"/>
    <w:rsid w:val="00371F79"/>
    <w:rsid w:val="00425903"/>
    <w:rsid w:val="00442981"/>
    <w:rsid w:val="00471A7D"/>
    <w:rsid w:val="0051127D"/>
    <w:rsid w:val="005C2DDB"/>
    <w:rsid w:val="005C3A5E"/>
    <w:rsid w:val="00680092"/>
    <w:rsid w:val="007252A8"/>
    <w:rsid w:val="00751C6F"/>
    <w:rsid w:val="007718BB"/>
    <w:rsid w:val="007C45A5"/>
    <w:rsid w:val="008053F7"/>
    <w:rsid w:val="00814136"/>
    <w:rsid w:val="00821D00"/>
    <w:rsid w:val="00860FEB"/>
    <w:rsid w:val="0089572D"/>
    <w:rsid w:val="008C5D06"/>
    <w:rsid w:val="00901045"/>
    <w:rsid w:val="00A22AFF"/>
    <w:rsid w:val="00A3165A"/>
    <w:rsid w:val="00B53131"/>
    <w:rsid w:val="00BF205D"/>
    <w:rsid w:val="00C65BFA"/>
    <w:rsid w:val="00C7143E"/>
    <w:rsid w:val="00C94020"/>
    <w:rsid w:val="00DF286A"/>
    <w:rsid w:val="00E474D2"/>
    <w:rsid w:val="00ED0426"/>
    <w:rsid w:val="00F65546"/>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942562"/>
  <w15:docId w15:val="{189844F7-9F34-4B38-A37F-B51F4AAC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6073</Words>
  <Characters>34622</Characters>
  <Application>Microsoft Office Word</Application>
  <DocSecurity>0</DocSecurity>
  <Lines>288</Lines>
  <Paragraphs>81</Paragraphs>
  <ScaleCrop>false</ScaleCrop>
  <Company>Home</Company>
  <LinksUpToDate>false</LinksUpToDate>
  <CharactersWithSpaces>40614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11</cp:revision>
  <dcterms:created xsi:type="dcterms:W3CDTF">2022-03-29T12:10:00Z</dcterms:created>
  <dcterms:modified xsi:type="dcterms:W3CDTF">2024-03-25T14:58:00Z</dcterms:modified>
</cp:coreProperties>
</file>